
<file path=[Content_Types].xml><?xml version="1.0" encoding="utf-8"?>
<Types xmlns="http://schemas.openxmlformats.org/package/2006/content-types">
  <Default Extension="gif" ContentType="image/gif"/>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B30588" w14:textId="45B6AF4D" w:rsidR="004F7CD8" w:rsidRPr="007E44BE" w:rsidRDefault="004F7CD8" w:rsidP="004F7CD8">
      <w:pPr>
        <w:jc w:val="center"/>
        <w:rPr>
          <w:rFonts w:ascii="Arial" w:hAnsi="Arial" w:cs="Arial"/>
          <w:b/>
          <w:bCs/>
          <w:sz w:val="20"/>
          <w:szCs w:val="20"/>
        </w:rPr>
      </w:pPr>
      <w:r w:rsidRPr="007E44BE">
        <w:rPr>
          <w:rFonts w:ascii="Arial" w:hAnsi="Arial" w:cs="Arial"/>
          <w:b/>
          <w:bCs/>
          <w:sz w:val="20"/>
          <w:szCs w:val="20"/>
        </w:rPr>
        <w:t>CLUB LOGO REVAMP</w:t>
      </w:r>
    </w:p>
    <w:p w14:paraId="0C6FFB76" w14:textId="4AC8004E" w:rsidR="004F7CD8" w:rsidRPr="007E44BE" w:rsidRDefault="004F7CD8" w:rsidP="004F7CD8">
      <w:pPr>
        <w:jc w:val="center"/>
        <w:rPr>
          <w:rFonts w:ascii="Arial" w:hAnsi="Arial" w:cs="Arial"/>
          <w:b/>
          <w:bCs/>
          <w:sz w:val="20"/>
          <w:szCs w:val="20"/>
        </w:rPr>
      </w:pPr>
      <w:r w:rsidRPr="007E44BE">
        <w:rPr>
          <w:rFonts w:ascii="Arial" w:hAnsi="Arial" w:cs="Arial"/>
          <w:b/>
          <w:bCs/>
          <w:sz w:val="20"/>
          <w:szCs w:val="20"/>
        </w:rPr>
        <w:t>FWB Sailfish Club</w:t>
      </w:r>
    </w:p>
    <w:p w14:paraId="28012892" w14:textId="4F7E3B3C" w:rsidR="001933FB" w:rsidRPr="007E44BE" w:rsidRDefault="001933FB" w:rsidP="001933FB">
      <w:pPr>
        <w:rPr>
          <w:rFonts w:ascii="Arial" w:hAnsi="Arial" w:cs="Arial"/>
          <w:b/>
          <w:bCs/>
          <w:sz w:val="20"/>
          <w:szCs w:val="20"/>
        </w:rPr>
      </w:pPr>
    </w:p>
    <w:p w14:paraId="1E40021A" w14:textId="2AC90836" w:rsidR="001933FB" w:rsidRDefault="001933FB" w:rsidP="001933FB">
      <w:pPr>
        <w:rPr>
          <w:rFonts w:ascii="Arial" w:hAnsi="Arial" w:cs="Arial"/>
          <w:b/>
          <w:bCs/>
          <w:sz w:val="20"/>
          <w:szCs w:val="20"/>
        </w:rPr>
      </w:pPr>
    </w:p>
    <w:p w14:paraId="0A210066" w14:textId="77777777" w:rsidR="007F1328" w:rsidRDefault="007F1328" w:rsidP="00DB42AF">
      <w:pPr>
        <w:rPr>
          <w:rFonts w:ascii="Arial" w:hAnsi="Arial" w:cs="Arial"/>
          <w:b/>
          <w:bCs/>
        </w:rPr>
      </w:pPr>
    </w:p>
    <w:p w14:paraId="041A7EE7" w14:textId="6AAD018A" w:rsidR="00DB42AF" w:rsidRPr="007F1328" w:rsidRDefault="007F1328" w:rsidP="00DB42AF">
      <w:pPr>
        <w:rPr>
          <w:rFonts w:ascii="Arial" w:hAnsi="Arial" w:cs="Arial"/>
          <w:b/>
          <w:bCs/>
        </w:rPr>
      </w:pPr>
      <w:r w:rsidRPr="007F1328">
        <w:rPr>
          <w:rFonts w:ascii="Arial" w:hAnsi="Arial" w:cs="Arial"/>
          <w:b/>
          <w:bCs/>
        </w:rPr>
        <w:t>WHAT ARE THE ISSUES WITH OUR PRESENT LOGO?</w:t>
      </w:r>
    </w:p>
    <w:p w14:paraId="07830929" w14:textId="77777777" w:rsidR="00DB42AF" w:rsidRPr="007E44BE" w:rsidRDefault="00DB42AF" w:rsidP="00DB42AF">
      <w:pPr>
        <w:rPr>
          <w:rFonts w:ascii="Arial" w:hAnsi="Arial" w:cs="Arial"/>
          <w:b/>
          <w:bCs/>
          <w:sz w:val="20"/>
          <w:szCs w:val="20"/>
        </w:rPr>
      </w:pPr>
    </w:p>
    <w:p w14:paraId="490327EF" w14:textId="77777777" w:rsidR="00DB42AF" w:rsidRDefault="00DB42AF" w:rsidP="00DB42AF">
      <w:pPr>
        <w:rPr>
          <w:rFonts w:ascii="Arial" w:hAnsi="Arial" w:cs="Arial"/>
          <w:sz w:val="20"/>
          <w:szCs w:val="20"/>
        </w:rPr>
      </w:pPr>
      <w:r w:rsidRPr="007E44BE">
        <w:rPr>
          <w:rFonts w:ascii="Arial" w:hAnsi="Arial" w:cs="Arial"/>
          <w:sz w:val="20"/>
          <w:szCs w:val="20"/>
        </w:rPr>
        <w:t>Present logo:</w:t>
      </w:r>
    </w:p>
    <w:p w14:paraId="191FE4F4" w14:textId="77777777" w:rsidR="00DB42AF" w:rsidRPr="007E44BE" w:rsidRDefault="00DB42AF" w:rsidP="00DB42AF">
      <w:pPr>
        <w:rPr>
          <w:rFonts w:ascii="Arial" w:hAnsi="Arial" w:cs="Arial"/>
          <w:b/>
          <w:bCs/>
          <w:sz w:val="20"/>
          <w:szCs w:val="20"/>
        </w:rPr>
      </w:pPr>
    </w:p>
    <w:p w14:paraId="779F120B" w14:textId="77777777" w:rsidR="00DB42AF" w:rsidRPr="007E44BE" w:rsidRDefault="00DB42AF" w:rsidP="00DB42AF">
      <w:pPr>
        <w:rPr>
          <w:rFonts w:ascii="Arial" w:hAnsi="Arial" w:cs="Arial"/>
          <w:b/>
          <w:bCs/>
          <w:sz w:val="20"/>
          <w:szCs w:val="20"/>
        </w:rPr>
      </w:pPr>
      <w:r w:rsidRPr="007E44BE">
        <w:rPr>
          <w:rFonts w:ascii="Arial" w:hAnsi="Arial" w:cs="Arial"/>
          <w:noProof/>
          <w:sz w:val="20"/>
          <w:szCs w:val="20"/>
        </w:rPr>
        <w:drawing>
          <wp:inline distT="0" distB="0" distL="0" distR="0" wp14:anchorId="4D6CE5BD" wp14:editId="65B66571">
            <wp:extent cx="1828800" cy="1905000"/>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8"/>
                    <a:stretch>
                      <a:fillRect/>
                    </a:stretch>
                  </pic:blipFill>
                  <pic:spPr>
                    <a:xfrm>
                      <a:off x="0" y="0"/>
                      <a:ext cx="1828800" cy="1905000"/>
                    </a:xfrm>
                    <a:prstGeom prst="rect">
                      <a:avLst/>
                    </a:prstGeom>
                  </pic:spPr>
                </pic:pic>
              </a:graphicData>
            </a:graphic>
          </wp:inline>
        </w:drawing>
      </w:r>
    </w:p>
    <w:p w14:paraId="2C84330C" w14:textId="77777777" w:rsidR="00DB42AF" w:rsidRPr="007E44BE" w:rsidRDefault="00DB42AF" w:rsidP="00DB42AF">
      <w:pPr>
        <w:rPr>
          <w:rFonts w:ascii="Arial" w:hAnsi="Arial" w:cs="Arial"/>
          <w:sz w:val="20"/>
          <w:szCs w:val="20"/>
        </w:rPr>
      </w:pPr>
    </w:p>
    <w:p w14:paraId="66A7215C" w14:textId="77777777" w:rsidR="00DB42AF" w:rsidRPr="007E44BE" w:rsidRDefault="00DB42AF" w:rsidP="00DB42AF">
      <w:pPr>
        <w:pStyle w:val="ListParagraph"/>
        <w:numPr>
          <w:ilvl w:val="0"/>
          <w:numId w:val="29"/>
        </w:numPr>
        <w:rPr>
          <w:rFonts w:ascii="Arial" w:hAnsi="Arial" w:cs="Arial"/>
          <w:sz w:val="20"/>
          <w:szCs w:val="20"/>
        </w:rPr>
      </w:pPr>
      <w:r w:rsidRPr="007E44BE">
        <w:rPr>
          <w:rFonts w:ascii="Arial" w:hAnsi="Arial" w:cs="Arial"/>
          <w:sz w:val="20"/>
          <w:szCs w:val="20"/>
        </w:rPr>
        <w:t>Biggest issue…….Does not tell our story.  What kind of club?  What do we do? Who are we?</w:t>
      </w:r>
    </w:p>
    <w:p w14:paraId="34B7A3A2" w14:textId="77777777" w:rsidR="00DB42AF" w:rsidRPr="007E44BE" w:rsidRDefault="00DB42AF" w:rsidP="00DB42AF">
      <w:pPr>
        <w:pStyle w:val="ListParagraph"/>
        <w:numPr>
          <w:ilvl w:val="0"/>
          <w:numId w:val="29"/>
        </w:numPr>
        <w:rPr>
          <w:rFonts w:ascii="Arial" w:hAnsi="Arial" w:cs="Arial"/>
          <w:sz w:val="20"/>
          <w:szCs w:val="20"/>
        </w:rPr>
      </w:pPr>
      <w:r w:rsidRPr="007E44BE">
        <w:rPr>
          <w:rFonts w:ascii="Arial" w:hAnsi="Arial" w:cs="Arial"/>
          <w:sz w:val="20"/>
          <w:szCs w:val="20"/>
        </w:rPr>
        <w:t>Logo is outdated</w:t>
      </w:r>
    </w:p>
    <w:p w14:paraId="040D5632" w14:textId="77777777" w:rsidR="00DB42AF" w:rsidRPr="007E44BE" w:rsidRDefault="00DB42AF" w:rsidP="00DB42AF">
      <w:pPr>
        <w:pStyle w:val="ListParagraph"/>
        <w:numPr>
          <w:ilvl w:val="0"/>
          <w:numId w:val="29"/>
        </w:numPr>
        <w:rPr>
          <w:rFonts w:ascii="Arial" w:hAnsi="Arial" w:cs="Arial"/>
          <w:sz w:val="20"/>
          <w:szCs w:val="20"/>
        </w:rPr>
      </w:pPr>
      <w:r w:rsidRPr="007E44BE">
        <w:rPr>
          <w:rFonts w:ascii="Arial" w:hAnsi="Arial" w:cs="Arial"/>
          <w:sz w:val="20"/>
          <w:szCs w:val="20"/>
        </w:rPr>
        <w:t>Logo has no impact</w:t>
      </w:r>
      <w:r>
        <w:rPr>
          <w:rFonts w:ascii="Arial" w:hAnsi="Arial" w:cs="Arial"/>
          <w:sz w:val="20"/>
          <w:szCs w:val="20"/>
        </w:rPr>
        <w:t>.  Doesn’t draw you to it</w:t>
      </w:r>
    </w:p>
    <w:p w14:paraId="0EB07590" w14:textId="77777777" w:rsidR="00DB42AF" w:rsidRPr="007E44BE" w:rsidRDefault="00DB42AF" w:rsidP="00DB42AF">
      <w:pPr>
        <w:pStyle w:val="ListParagraph"/>
        <w:numPr>
          <w:ilvl w:val="0"/>
          <w:numId w:val="29"/>
        </w:numPr>
        <w:rPr>
          <w:rFonts w:ascii="Arial" w:hAnsi="Arial" w:cs="Arial"/>
          <w:sz w:val="20"/>
          <w:szCs w:val="20"/>
        </w:rPr>
      </w:pPr>
      <w:r w:rsidRPr="007E44BE">
        <w:rPr>
          <w:rFonts w:ascii="Arial" w:hAnsi="Arial" w:cs="Arial"/>
          <w:sz w:val="20"/>
          <w:szCs w:val="20"/>
        </w:rPr>
        <w:t>Poor quality for reproducing.</w:t>
      </w:r>
    </w:p>
    <w:p w14:paraId="229ACE09" w14:textId="5D1190EE" w:rsidR="00DB42AF" w:rsidRDefault="00DB42AF" w:rsidP="00DB42AF">
      <w:pPr>
        <w:pStyle w:val="ListParagraph"/>
        <w:numPr>
          <w:ilvl w:val="0"/>
          <w:numId w:val="29"/>
        </w:numPr>
        <w:rPr>
          <w:rFonts w:ascii="Arial" w:hAnsi="Arial" w:cs="Arial"/>
          <w:sz w:val="20"/>
          <w:szCs w:val="20"/>
        </w:rPr>
      </w:pPr>
      <w:r w:rsidRPr="007E44BE">
        <w:rPr>
          <w:rFonts w:ascii="Arial" w:hAnsi="Arial" w:cs="Arial"/>
          <w:sz w:val="20"/>
          <w:szCs w:val="20"/>
        </w:rPr>
        <w:t>When did the club start?</w:t>
      </w:r>
    </w:p>
    <w:p w14:paraId="05F1E5B0" w14:textId="77777777" w:rsidR="00DB42AF" w:rsidRPr="00DB42AF" w:rsidRDefault="00DB42AF" w:rsidP="00DB42AF">
      <w:pPr>
        <w:rPr>
          <w:rFonts w:ascii="Arial" w:hAnsi="Arial" w:cs="Arial"/>
          <w:sz w:val="20"/>
          <w:szCs w:val="20"/>
        </w:rPr>
      </w:pPr>
    </w:p>
    <w:p w14:paraId="27DEF601" w14:textId="77777777" w:rsidR="00DB42AF" w:rsidRPr="007E44BE" w:rsidRDefault="00DB42AF" w:rsidP="00DB42AF">
      <w:pPr>
        <w:rPr>
          <w:rFonts w:ascii="Arial" w:hAnsi="Arial" w:cs="Arial"/>
          <w:sz w:val="20"/>
          <w:szCs w:val="20"/>
        </w:rPr>
      </w:pPr>
    </w:p>
    <w:p w14:paraId="2F9049D3" w14:textId="77777777" w:rsidR="00DB42AF" w:rsidRPr="00A56AF5" w:rsidRDefault="00DB42AF" w:rsidP="00DB42AF">
      <w:pPr>
        <w:rPr>
          <w:rFonts w:ascii="Arial" w:hAnsi="Arial" w:cs="Arial"/>
          <w:b/>
          <w:bCs/>
          <w:sz w:val="20"/>
          <w:szCs w:val="20"/>
        </w:rPr>
      </w:pPr>
      <w:r w:rsidRPr="00A56AF5">
        <w:rPr>
          <w:rFonts w:ascii="Arial" w:hAnsi="Arial" w:cs="Arial"/>
          <w:b/>
          <w:bCs/>
          <w:sz w:val="20"/>
          <w:szCs w:val="20"/>
          <w:highlight w:val="green"/>
        </w:rPr>
        <w:t xml:space="preserve">IMPORTANT:  This document is only to give you a feel </w:t>
      </w:r>
      <w:r>
        <w:rPr>
          <w:rFonts w:ascii="Arial" w:hAnsi="Arial" w:cs="Arial"/>
          <w:b/>
          <w:bCs/>
          <w:sz w:val="20"/>
          <w:szCs w:val="20"/>
          <w:highlight w:val="green"/>
        </w:rPr>
        <w:t xml:space="preserve">and understanding </w:t>
      </w:r>
      <w:r w:rsidRPr="00A56AF5">
        <w:rPr>
          <w:rFonts w:ascii="Arial" w:hAnsi="Arial" w:cs="Arial"/>
          <w:b/>
          <w:bCs/>
          <w:sz w:val="20"/>
          <w:szCs w:val="20"/>
          <w:highlight w:val="green"/>
        </w:rPr>
        <w:t xml:space="preserve">for what we would like to </w:t>
      </w:r>
      <w:r>
        <w:rPr>
          <w:rFonts w:ascii="Arial" w:hAnsi="Arial" w:cs="Arial"/>
          <w:b/>
          <w:bCs/>
          <w:sz w:val="20"/>
          <w:szCs w:val="20"/>
          <w:highlight w:val="green"/>
        </w:rPr>
        <w:t>accomplish</w:t>
      </w:r>
      <w:r w:rsidRPr="00A56AF5">
        <w:rPr>
          <w:rFonts w:ascii="Arial" w:hAnsi="Arial" w:cs="Arial"/>
          <w:b/>
          <w:bCs/>
          <w:sz w:val="20"/>
          <w:szCs w:val="20"/>
          <w:highlight w:val="green"/>
        </w:rPr>
        <w:t>.  DO NOT HESITATE to use your own imagination and ideas to capture the essence of what we are trying to accomplish</w:t>
      </w:r>
      <w:r>
        <w:rPr>
          <w:rFonts w:ascii="Arial" w:hAnsi="Arial" w:cs="Arial"/>
          <w:b/>
          <w:bCs/>
          <w:sz w:val="20"/>
          <w:szCs w:val="20"/>
          <w:highlight w:val="green"/>
        </w:rPr>
        <w:t>, but with your new vision</w:t>
      </w:r>
      <w:r w:rsidRPr="00A56AF5">
        <w:rPr>
          <w:rFonts w:ascii="Arial" w:hAnsi="Arial" w:cs="Arial"/>
          <w:b/>
          <w:bCs/>
          <w:sz w:val="20"/>
          <w:szCs w:val="20"/>
          <w:highlight w:val="green"/>
        </w:rPr>
        <w:t xml:space="preserve">.  We are totally open to new ideas, new </w:t>
      </w:r>
      <w:r>
        <w:rPr>
          <w:rFonts w:ascii="Arial" w:hAnsi="Arial" w:cs="Arial"/>
          <w:b/>
          <w:bCs/>
          <w:sz w:val="20"/>
          <w:szCs w:val="20"/>
          <w:highlight w:val="green"/>
        </w:rPr>
        <w:t>layouts</w:t>
      </w:r>
      <w:r w:rsidRPr="00A56AF5">
        <w:rPr>
          <w:rFonts w:ascii="Arial" w:hAnsi="Arial" w:cs="Arial"/>
          <w:b/>
          <w:bCs/>
          <w:sz w:val="20"/>
          <w:szCs w:val="20"/>
          <w:highlight w:val="green"/>
        </w:rPr>
        <w:t>, and ne</w:t>
      </w:r>
      <w:r>
        <w:rPr>
          <w:rFonts w:ascii="Arial" w:hAnsi="Arial" w:cs="Arial"/>
          <w:b/>
          <w:bCs/>
          <w:sz w:val="20"/>
          <w:szCs w:val="20"/>
          <w:highlight w:val="green"/>
        </w:rPr>
        <w:t xml:space="preserve">w configurations (square, round, rectangular, </w:t>
      </w:r>
      <w:proofErr w:type="spellStart"/>
      <w:r>
        <w:rPr>
          <w:rFonts w:ascii="Arial" w:hAnsi="Arial" w:cs="Arial"/>
          <w:b/>
          <w:bCs/>
          <w:sz w:val="20"/>
          <w:szCs w:val="20"/>
          <w:highlight w:val="green"/>
        </w:rPr>
        <w:t>etc</w:t>
      </w:r>
      <w:proofErr w:type="spellEnd"/>
      <w:r>
        <w:rPr>
          <w:rFonts w:ascii="Arial" w:hAnsi="Arial" w:cs="Arial"/>
          <w:b/>
          <w:bCs/>
          <w:sz w:val="20"/>
          <w:szCs w:val="20"/>
          <w:highlight w:val="green"/>
        </w:rPr>
        <w:t>….)</w:t>
      </w:r>
      <w:r>
        <w:rPr>
          <w:rFonts w:ascii="Arial" w:hAnsi="Arial" w:cs="Arial"/>
          <w:b/>
          <w:bCs/>
          <w:sz w:val="20"/>
          <w:szCs w:val="20"/>
        </w:rPr>
        <w:t xml:space="preserve"> </w:t>
      </w:r>
      <w:r w:rsidRPr="00A56AF5">
        <w:rPr>
          <w:rFonts w:ascii="Arial" w:hAnsi="Arial" w:cs="Arial"/>
          <w:b/>
          <w:bCs/>
          <w:sz w:val="20"/>
          <w:szCs w:val="20"/>
        </w:rPr>
        <w:t xml:space="preserve"> </w:t>
      </w:r>
    </w:p>
    <w:p w14:paraId="7D4CBDCE" w14:textId="77777777" w:rsidR="00DB42AF" w:rsidRPr="007E44BE" w:rsidRDefault="00DB42AF" w:rsidP="001933FB">
      <w:pPr>
        <w:rPr>
          <w:rFonts w:ascii="Arial" w:hAnsi="Arial" w:cs="Arial"/>
          <w:b/>
          <w:bCs/>
          <w:sz w:val="20"/>
          <w:szCs w:val="20"/>
        </w:rPr>
      </w:pPr>
    </w:p>
    <w:p w14:paraId="00E578C0" w14:textId="77777777" w:rsidR="007E44BE" w:rsidRDefault="007E44BE" w:rsidP="001933FB">
      <w:pPr>
        <w:rPr>
          <w:rFonts w:ascii="Arial" w:hAnsi="Arial" w:cs="Arial"/>
          <w:b/>
          <w:bCs/>
          <w:sz w:val="20"/>
          <w:szCs w:val="20"/>
        </w:rPr>
      </w:pPr>
    </w:p>
    <w:p w14:paraId="38B3509A" w14:textId="32954283" w:rsidR="001933FB" w:rsidRPr="007F1328" w:rsidRDefault="007F1328" w:rsidP="001933FB">
      <w:pPr>
        <w:rPr>
          <w:rFonts w:ascii="Arial" w:hAnsi="Arial" w:cs="Arial"/>
          <w:b/>
          <w:bCs/>
        </w:rPr>
      </w:pPr>
      <w:r w:rsidRPr="007F1328">
        <w:rPr>
          <w:rFonts w:ascii="Arial" w:hAnsi="Arial" w:cs="Arial"/>
          <w:b/>
          <w:bCs/>
        </w:rPr>
        <w:t>ABOUT THE SAILFISH CLUB:</w:t>
      </w:r>
    </w:p>
    <w:p w14:paraId="6846451A" w14:textId="77777777" w:rsidR="001933FB" w:rsidRPr="007E44BE" w:rsidRDefault="001933FB" w:rsidP="001933FB">
      <w:pPr>
        <w:rPr>
          <w:rFonts w:ascii="Arial" w:hAnsi="Arial" w:cs="Arial"/>
          <w:b/>
          <w:bCs/>
          <w:sz w:val="20"/>
          <w:szCs w:val="20"/>
        </w:rPr>
      </w:pPr>
    </w:p>
    <w:p w14:paraId="517B93FC" w14:textId="76B351B8" w:rsidR="001933FB" w:rsidRPr="001933FB" w:rsidRDefault="001933FB" w:rsidP="001933FB">
      <w:pPr>
        <w:textAlignment w:val="baseline"/>
        <w:outlineLvl w:val="0"/>
        <w:rPr>
          <w:rFonts w:ascii="Arial" w:eastAsia="Times New Roman" w:hAnsi="Arial" w:cs="Arial"/>
          <w:kern w:val="36"/>
          <w:sz w:val="20"/>
          <w:szCs w:val="20"/>
        </w:rPr>
      </w:pPr>
      <w:r w:rsidRPr="001933FB">
        <w:rPr>
          <w:rFonts w:ascii="Arial" w:eastAsia="Times New Roman" w:hAnsi="Arial" w:cs="Arial"/>
          <w:kern w:val="36"/>
          <w:sz w:val="20"/>
          <w:szCs w:val="20"/>
          <w:bdr w:val="none" w:sz="0" w:space="0" w:color="auto" w:frame="1"/>
        </w:rPr>
        <w:t>The Fort Walton Beach Sailfish Club is the premier saltwater fishing club on the Gulf Coast</w:t>
      </w:r>
      <w:r w:rsidR="007E44BE">
        <w:rPr>
          <w:rFonts w:ascii="Arial" w:eastAsia="Times New Roman" w:hAnsi="Arial" w:cs="Arial"/>
          <w:kern w:val="36"/>
          <w:sz w:val="20"/>
          <w:szCs w:val="20"/>
          <w:bdr w:val="none" w:sz="0" w:space="0" w:color="auto" w:frame="1"/>
        </w:rPr>
        <w:t xml:space="preserve"> of Florida (USA)</w:t>
      </w:r>
      <w:r w:rsidRPr="001933FB">
        <w:rPr>
          <w:rFonts w:ascii="Arial" w:eastAsia="Times New Roman" w:hAnsi="Arial" w:cs="Arial"/>
          <w:kern w:val="36"/>
          <w:sz w:val="20"/>
          <w:szCs w:val="20"/>
          <w:bdr w:val="none" w:sz="0" w:space="0" w:color="auto" w:frame="1"/>
        </w:rPr>
        <w:t>.  The Sailfish Club was established in 1972 by a small group of local deep-sea fishing enthusiasts who came together for the enjoyment of sport fishing and for each other’s friendship.  This initial group of fishing enthusiasts has grown to over 100 members.  The Sailfish Club has become one of the most well thought of and highly regarded angling clubs along Florida’s Gulf Coast.  </w:t>
      </w:r>
    </w:p>
    <w:p w14:paraId="0CE90A75" w14:textId="77777777" w:rsidR="001933FB" w:rsidRPr="001933FB" w:rsidRDefault="001933FB" w:rsidP="001933FB">
      <w:pPr>
        <w:textAlignment w:val="baseline"/>
        <w:outlineLvl w:val="0"/>
        <w:rPr>
          <w:rFonts w:ascii="Arial" w:eastAsia="Times New Roman" w:hAnsi="Arial" w:cs="Arial"/>
          <w:kern w:val="36"/>
          <w:sz w:val="20"/>
          <w:szCs w:val="20"/>
        </w:rPr>
      </w:pPr>
      <w:r w:rsidRPr="001933FB">
        <w:rPr>
          <w:rFonts w:ascii="Arial" w:eastAsia="Times New Roman" w:hAnsi="Arial" w:cs="Arial"/>
          <w:kern w:val="36"/>
          <w:sz w:val="20"/>
          <w:szCs w:val="20"/>
        </w:rPr>
        <w:t> </w:t>
      </w:r>
    </w:p>
    <w:p w14:paraId="6342F129" w14:textId="77777777" w:rsidR="001933FB" w:rsidRPr="001933FB" w:rsidRDefault="001933FB" w:rsidP="001933FB">
      <w:pPr>
        <w:textAlignment w:val="baseline"/>
        <w:outlineLvl w:val="0"/>
        <w:rPr>
          <w:rFonts w:ascii="Arial" w:eastAsia="Times New Roman" w:hAnsi="Arial" w:cs="Arial"/>
          <w:kern w:val="36"/>
          <w:sz w:val="20"/>
          <w:szCs w:val="20"/>
        </w:rPr>
      </w:pPr>
      <w:r w:rsidRPr="001933FB">
        <w:rPr>
          <w:rFonts w:ascii="Arial" w:eastAsia="Times New Roman" w:hAnsi="Arial" w:cs="Arial"/>
          <w:kern w:val="36"/>
          <w:sz w:val="20"/>
          <w:szCs w:val="20"/>
          <w:bdr w:val="none" w:sz="0" w:space="0" w:color="auto" w:frame="1"/>
        </w:rPr>
        <w:t>The Sailfish Club promotes sportsmanship, the conservation of our local fisheries, safe boating, and good fellowship. The conservation of game fish is important to us, because, we want to insure the enjoyment of sport fishing in the Gulf of Mexico for everyone.  For today, for tomorrow, and for the future.  </w:t>
      </w:r>
    </w:p>
    <w:p w14:paraId="1A2A96C0" w14:textId="77777777" w:rsidR="001933FB" w:rsidRPr="001933FB" w:rsidRDefault="001933FB" w:rsidP="001933FB">
      <w:pPr>
        <w:textAlignment w:val="baseline"/>
        <w:outlineLvl w:val="0"/>
        <w:rPr>
          <w:rFonts w:ascii="Arial" w:eastAsia="Times New Roman" w:hAnsi="Arial" w:cs="Arial"/>
          <w:kern w:val="36"/>
          <w:sz w:val="20"/>
          <w:szCs w:val="20"/>
        </w:rPr>
      </w:pPr>
      <w:r w:rsidRPr="001933FB">
        <w:rPr>
          <w:rFonts w:ascii="Arial" w:eastAsia="Times New Roman" w:hAnsi="Arial" w:cs="Arial"/>
          <w:kern w:val="36"/>
          <w:sz w:val="20"/>
          <w:szCs w:val="20"/>
        </w:rPr>
        <w:t> </w:t>
      </w:r>
    </w:p>
    <w:p w14:paraId="6EE609F5" w14:textId="77777777" w:rsidR="001933FB" w:rsidRPr="001933FB" w:rsidRDefault="001933FB" w:rsidP="001933FB">
      <w:pPr>
        <w:textAlignment w:val="baseline"/>
        <w:outlineLvl w:val="0"/>
        <w:rPr>
          <w:rFonts w:ascii="Arial" w:eastAsia="Times New Roman" w:hAnsi="Arial" w:cs="Arial"/>
          <w:kern w:val="36"/>
          <w:sz w:val="20"/>
          <w:szCs w:val="20"/>
        </w:rPr>
      </w:pPr>
      <w:r w:rsidRPr="001933FB">
        <w:rPr>
          <w:rFonts w:ascii="Arial" w:eastAsia="Times New Roman" w:hAnsi="Arial" w:cs="Arial"/>
          <w:kern w:val="36"/>
          <w:sz w:val="20"/>
          <w:szCs w:val="20"/>
          <w:bdr w:val="none" w:sz="0" w:space="0" w:color="auto" w:frame="1"/>
        </w:rPr>
        <w:t>​The Sailfish Club is a member of the International Game Fish Association (IGFA), whose rules established the foundation for our club.  The International Game Fish Association (IGFA) has recognized our club for its efforts to promote good sportsmanship, and for our adherence to the IGFA principals of game fish conservation. ​ </w:t>
      </w:r>
    </w:p>
    <w:p w14:paraId="0A18DD6A" w14:textId="77777777" w:rsidR="001933FB" w:rsidRPr="001933FB" w:rsidRDefault="001933FB" w:rsidP="001933FB">
      <w:pPr>
        <w:textAlignment w:val="baseline"/>
        <w:outlineLvl w:val="0"/>
        <w:rPr>
          <w:rFonts w:ascii="Arial" w:eastAsia="Times New Roman" w:hAnsi="Arial" w:cs="Arial"/>
          <w:kern w:val="36"/>
          <w:sz w:val="20"/>
          <w:szCs w:val="20"/>
        </w:rPr>
      </w:pPr>
      <w:r w:rsidRPr="001933FB">
        <w:rPr>
          <w:rFonts w:ascii="Arial" w:eastAsia="Times New Roman" w:hAnsi="Arial" w:cs="Arial"/>
          <w:kern w:val="36"/>
          <w:sz w:val="20"/>
          <w:szCs w:val="20"/>
        </w:rPr>
        <w:t> </w:t>
      </w:r>
    </w:p>
    <w:p w14:paraId="69A2B0A9" w14:textId="51D2D95E" w:rsidR="001933FB" w:rsidRPr="001933FB" w:rsidRDefault="001933FB" w:rsidP="001933FB">
      <w:pPr>
        <w:textAlignment w:val="baseline"/>
        <w:outlineLvl w:val="0"/>
        <w:rPr>
          <w:rFonts w:ascii="Arial" w:eastAsia="Times New Roman" w:hAnsi="Arial" w:cs="Arial"/>
          <w:sz w:val="20"/>
          <w:szCs w:val="20"/>
        </w:rPr>
      </w:pPr>
      <w:r w:rsidRPr="001933FB">
        <w:rPr>
          <w:rFonts w:ascii="Arial" w:eastAsia="Times New Roman" w:hAnsi="Arial" w:cs="Arial"/>
          <w:kern w:val="36"/>
          <w:sz w:val="20"/>
          <w:szCs w:val="20"/>
          <w:bdr w:val="none" w:sz="0" w:space="0" w:color="auto" w:frame="1"/>
        </w:rPr>
        <w:t xml:space="preserve">The IGFA rules insure healthy competition and sportsmanship for all our club fishing tournaments.  </w:t>
      </w:r>
    </w:p>
    <w:p w14:paraId="21602B79"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rPr>
        <w:t> </w:t>
      </w:r>
    </w:p>
    <w:p w14:paraId="01707FE7"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The fish we pursue:</w:t>
      </w:r>
    </w:p>
    <w:p w14:paraId="53E76435"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w:t>
      </w:r>
    </w:p>
    <w:p w14:paraId="4602AF61" w14:textId="77777777" w:rsidR="001933FB" w:rsidRPr="007E44BE" w:rsidRDefault="001933FB" w:rsidP="001933FB">
      <w:pPr>
        <w:textAlignment w:val="baseline"/>
        <w:rPr>
          <w:rFonts w:ascii="Arial" w:eastAsia="Times New Roman" w:hAnsi="Arial" w:cs="Arial"/>
          <w:sz w:val="20"/>
          <w:szCs w:val="20"/>
          <w:bdr w:val="none" w:sz="0" w:space="0" w:color="auto" w:frame="1"/>
        </w:rPr>
        <w:sectPr w:rsidR="001933FB" w:rsidRPr="007E44BE" w:rsidSect="004F7CD8">
          <w:pgSz w:w="12240" w:h="15840"/>
          <w:pgMar w:top="1008" w:right="1008" w:bottom="1008" w:left="1008" w:header="720" w:footer="720" w:gutter="0"/>
          <w:cols w:space="720"/>
          <w:docGrid w:linePitch="360"/>
        </w:sectPr>
      </w:pPr>
    </w:p>
    <w:p w14:paraId="6EFC344C" w14:textId="20E9D7A6"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Blue Marlin</w:t>
      </w:r>
    </w:p>
    <w:p w14:paraId="5C6F3441"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White Marlin </w:t>
      </w:r>
    </w:p>
    <w:p w14:paraId="31348A24"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Swordfish </w:t>
      </w:r>
    </w:p>
    <w:p w14:paraId="47A44977"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Sailfish </w:t>
      </w:r>
    </w:p>
    <w:p w14:paraId="04A33187"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Wahoo </w:t>
      </w:r>
    </w:p>
    <w:p w14:paraId="03AFAC9D"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Tarpon </w:t>
      </w:r>
    </w:p>
    <w:p w14:paraId="057DA8BA"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Dolphin Fish (Mahi Mahi)</w:t>
      </w:r>
    </w:p>
    <w:p w14:paraId="40BEA90F"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Yellow Fin Tuna</w:t>
      </w:r>
    </w:p>
    <w:p w14:paraId="6D6874D8"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Black Fin Tuna</w:t>
      </w:r>
    </w:p>
    <w:p w14:paraId="5B577ED9"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lastRenderedPageBreak/>
        <w:t>Cobia </w:t>
      </w:r>
    </w:p>
    <w:p w14:paraId="46AA38C0"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King Mackerel</w:t>
      </w:r>
    </w:p>
    <w:p w14:paraId="0B500980"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Red Snapper</w:t>
      </w:r>
    </w:p>
    <w:p w14:paraId="18892E9F"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Grouper</w:t>
      </w:r>
    </w:p>
    <w:p w14:paraId="61CE494D"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Amberjack</w:t>
      </w:r>
    </w:p>
    <w:p w14:paraId="41DEEA03"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Redfish (Red Drum)</w:t>
      </w:r>
    </w:p>
    <w:p w14:paraId="1FC4432B"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Speckled Trout</w:t>
      </w:r>
    </w:p>
    <w:p w14:paraId="47518670"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Jack Crevalle</w:t>
      </w:r>
    </w:p>
    <w:p w14:paraId="1D9F4AE9"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Triggerfish</w:t>
      </w:r>
    </w:p>
    <w:p w14:paraId="0A64BF09" w14:textId="77777777" w:rsidR="001933FB" w:rsidRPr="007E44BE" w:rsidRDefault="001933FB" w:rsidP="001933FB">
      <w:pPr>
        <w:textAlignment w:val="baseline"/>
        <w:rPr>
          <w:rFonts w:ascii="Arial" w:eastAsia="Times New Roman" w:hAnsi="Arial" w:cs="Arial"/>
          <w:sz w:val="20"/>
          <w:szCs w:val="20"/>
        </w:rPr>
        <w:sectPr w:rsidR="001933FB" w:rsidRPr="007E44BE" w:rsidSect="001933FB">
          <w:type w:val="continuous"/>
          <w:pgSz w:w="12240" w:h="15840"/>
          <w:pgMar w:top="1008" w:right="1008" w:bottom="1008" w:left="1008" w:header="720" w:footer="720" w:gutter="0"/>
          <w:cols w:num="3" w:space="720"/>
          <w:docGrid w:linePitch="360"/>
        </w:sectPr>
      </w:pPr>
    </w:p>
    <w:p w14:paraId="0309866B" w14:textId="700EFF4A"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rPr>
        <w:t> </w:t>
      </w:r>
    </w:p>
    <w:p w14:paraId="1F766C13"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rPr>
        <w:t> </w:t>
      </w:r>
    </w:p>
    <w:p w14:paraId="1D1CC709"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​The Sailfish Club is a private club composed of local, statewide, and out of state members.  A prospective member must be sponsored for membership by an active member.  Your membership in the Fort Walton Beach Sailfish Club automatically includes a membership in the Playground Area Boat Club as well.</w:t>
      </w:r>
    </w:p>
    <w:p w14:paraId="740C5C3D"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rPr>
        <w:t> </w:t>
      </w:r>
    </w:p>
    <w:p w14:paraId="193B844D"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The Sailfish Club has prospered over the years, because of the devotion and efforts of our members to build the club.  These efforts include teaching fishing skills to fellow members, supporting local and statewide conservation efforts, building reef habitat, and enriching our membership in so many other ways.</w:t>
      </w:r>
    </w:p>
    <w:p w14:paraId="1B4F466E"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rPr>
        <w:t> </w:t>
      </w:r>
    </w:p>
    <w:p w14:paraId="4B4DB63D"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​The Sailfish Club meets twice a week at the Playground Area Boat Clubhouse in Shalimar.  Our membership meetings are on Wednesday evening, and on Friday evenings we have pot luck dinners for members, families, and their guests.  There are many additional social events and cookouts throughout the year for our members and their guests.  These gatherings are always filled with fun, friendship, and friendly conversation.</w:t>
      </w:r>
    </w:p>
    <w:p w14:paraId="7F55188D"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w:t>
      </w:r>
    </w:p>
    <w:p w14:paraId="7E9BC39E"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​The Sailfish Club regularly brings in expert speakers to the club to share their knowledge of sport fishing, fishing equipment, fish conservation, and other areas of interest to our members.</w:t>
      </w:r>
    </w:p>
    <w:p w14:paraId="38AC81E7"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w:t>
      </w:r>
    </w:p>
    <w:p w14:paraId="4D005E59"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We hope you will join Sailfish Club in protecting and conserving game fish, and the associated saltwater fisheries along our Gulf Coast. As a community, we must work together to enhance their survivability for all to enjoy. ​</w:t>
      </w:r>
    </w:p>
    <w:p w14:paraId="22305799" w14:textId="77777777" w:rsidR="001933FB" w:rsidRPr="001933FB" w:rsidRDefault="001933FB" w:rsidP="001933FB">
      <w:pPr>
        <w:textAlignment w:val="baseline"/>
        <w:rPr>
          <w:rFonts w:ascii="Arial" w:eastAsia="Times New Roman" w:hAnsi="Arial" w:cs="Arial"/>
          <w:sz w:val="20"/>
          <w:szCs w:val="20"/>
        </w:rPr>
      </w:pPr>
      <w:r w:rsidRPr="001933FB">
        <w:rPr>
          <w:rFonts w:ascii="Arial" w:eastAsia="Times New Roman" w:hAnsi="Arial" w:cs="Arial"/>
          <w:sz w:val="20"/>
          <w:szCs w:val="20"/>
          <w:bdr w:val="none" w:sz="0" w:space="0" w:color="auto" w:frame="1"/>
        </w:rPr>
        <w:t>​</w:t>
      </w:r>
    </w:p>
    <w:p w14:paraId="339D4533" w14:textId="77777777" w:rsidR="001933FB" w:rsidRPr="001933FB" w:rsidRDefault="001933FB" w:rsidP="001933FB">
      <w:pPr>
        <w:jc w:val="center"/>
        <w:textAlignment w:val="baseline"/>
        <w:rPr>
          <w:rFonts w:ascii="Arial" w:eastAsia="Times New Roman" w:hAnsi="Arial" w:cs="Arial"/>
          <w:sz w:val="20"/>
          <w:szCs w:val="20"/>
        </w:rPr>
      </w:pPr>
      <w:r w:rsidRPr="001933FB">
        <w:rPr>
          <w:rFonts w:ascii="Arial" w:eastAsia="Times New Roman" w:hAnsi="Arial" w:cs="Arial"/>
          <w:i/>
          <w:iCs/>
          <w:sz w:val="20"/>
          <w:szCs w:val="20"/>
          <w:bdr w:val="none" w:sz="0" w:space="0" w:color="auto" w:frame="1"/>
        </w:rPr>
        <w:t>“Everyone should believe in something. I believe I’ll go fishing…”</w:t>
      </w:r>
    </w:p>
    <w:p w14:paraId="0951207F" w14:textId="77777777" w:rsidR="001933FB" w:rsidRPr="007E44BE" w:rsidRDefault="001933FB" w:rsidP="001933FB">
      <w:pPr>
        <w:rPr>
          <w:rFonts w:ascii="Arial" w:hAnsi="Arial" w:cs="Arial"/>
          <w:sz w:val="20"/>
          <w:szCs w:val="20"/>
        </w:rPr>
      </w:pPr>
    </w:p>
    <w:p w14:paraId="21BFD3C2" w14:textId="77777777" w:rsidR="001933FB" w:rsidRPr="007E44BE" w:rsidRDefault="001933FB" w:rsidP="001933FB">
      <w:pPr>
        <w:rPr>
          <w:rFonts w:ascii="Arial" w:hAnsi="Arial" w:cs="Arial"/>
          <w:b/>
          <w:bCs/>
          <w:sz w:val="20"/>
          <w:szCs w:val="20"/>
        </w:rPr>
      </w:pPr>
    </w:p>
    <w:p w14:paraId="6E268D5C" w14:textId="77777777" w:rsidR="007F1328" w:rsidRDefault="007F1328" w:rsidP="001933FB">
      <w:pPr>
        <w:rPr>
          <w:rFonts w:ascii="Arial" w:hAnsi="Arial" w:cs="Arial"/>
          <w:b/>
          <w:bCs/>
          <w:sz w:val="24"/>
          <w:szCs w:val="24"/>
        </w:rPr>
      </w:pPr>
    </w:p>
    <w:p w14:paraId="2B289AB4" w14:textId="2F1906CC" w:rsidR="001933FB" w:rsidRPr="007F1328" w:rsidRDefault="00DB42AF" w:rsidP="001933FB">
      <w:pPr>
        <w:rPr>
          <w:rFonts w:ascii="Arial" w:hAnsi="Arial" w:cs="Arial"/>
          <w:b/>
          <w:bCs/>
          <w:sz w:val="24"/>
          <w:szCs w:val="24"/>
        </w:rPr>
      </w:pPr>
      <w:r w:rsidRPr="007F1328">
        <w:rPr>
          <w:rFonts w:ascii="Arial" w:hAnsi="Arial" w:cs="Arial"/>
          <w:b/>
          <w:bCs/>
          <w:sz w:val="24"/>
          <w:szCs w:val="24"/>
        </w:rPr>
        <w:t>Our thoughts regarding the new logo:</w:t>
      </w:r>
    </w:p>
    <w:p w14:paraId="6496DDE3" w14:textId="77777777" w:rsidR="004F7CD8" w:rsidRPr="007E44BE" w:rsidRDefault="004F7CD8" w:rsidP="004F7CD8">
      <w:pPr>
        <w:rPr>
          <w:rFonts w:ascii="Arial" w:hAnsi="Arial" w:cs="Arial"/>
          <w:sz w:val="20"/>
          <w:szCs w:val="20"/>
        </w:rPr>
      </w:pPr>
    </w:p>
    <w:p w14:paraId="06B32042" w14:textId="77777777" w:rsidR="00DB42AF" w:rsidRDefault="00B52A01" w:rsidP="00B52A01">
      <w:pPr>
        <w:rPr>
          <w:rFonts w:ascii="Arial" w:hAnsi="Arial" w:cs="Arial"/>
          <w:sz w:val="20"/>
          <w:szCs w:val="20"/>
        </w:rPr>
      </w:pPr>
      <w:r w:rsidRPr="007E44BE">
        <w:rPr>
          <w:rFonts w:ascii="Arial" w:hAnsi="Arial" w:cs="Arial"/>
          <w:sz w:val="20"/>
          <w:szCs w:val="20"/>
        </w:rPr>
        <w:t xml:space="preserve">We need something </w:t>
      </w:r>
      <w:r w:rsidR="00DB42AF">
        <w:rPr>
          <w:rFonts w:ascii="Arial" w:hAnsi="Arial" w:cs="Arial"/>
          <w:sz w:val="20"/>
          <w:szCs w:val="20"/>
        </w:rPr>
        <w:t>that better tells our story.  Easy to read, easy to reproduce, and high impact.</w:t>
      </w:r>
    </w:p>
    <w:p w14:paraId="2F06C30C" w14:textId="77777777" w:rsidR="00DB42AF" w:rsidRDefault="00DB42AF" w:rsidP="00B52A01">
      <w:pPr>
        <w:rPr>
          <w:rFonts w:ascii="Arial" w:hAnsi="Arial" w:cs="Arial"/>
          <w:sz w:val="20"/>
          <w:szCs w:val="20"/>
        </w:rPr>
      </w:pPr>
    </w:p>
    <w:p w14:paraId="1D8264B4" w14:textId="5DC46A28" w:rsidR="00B52A01" w:rsidRDefault="00DB42AF" w:rsidP="00B52A01">
      <w:pPr>
        <w:rPr>
          <w:rFonts w:ascii="Arial" w:hAnsi="Arial" w:cs="Arial"/>
          <w:sz w:val="20"/>
          <w:szCs w:val="20"/>
        </w:rPr>
      </w:pPr>
      <w:r>
        <w:rPr>
          <w:rFonts w:ascii="Arial" w:hAnsi="Arial" w:cs="Arial"/>
          <w:sz w:val="20"/>
          <w:szCs w:val="20"/>
        </w:rPr>
        <w:t>S</w:t>
      </w:r>
      <w:r w:rsidR="00B52A01" w:rsidRPr="007E44BE">
        <w:rPr>
          <w:rFonts w:ascii="Arial" w:hAnsi="Arial" w:cs="Arial"/>
          <w:sz w:val="20"/>
          <w:szCs w:val="20"/>
        </w:rPr>
        <w:t xml:space="preserve">hort with a clear message.  </w:t>
      </w:r>
      <w:r>
        <w:rPr>
          <w:rFonts w:ascii="Arial" w:hAnsi="Arial" w:cs="Arial"/>
          <w:sz w:val="20"/>
          <w:szCs w:val="20"/>
        </w:rPr>
        <w:t xml:space="preserve">The message </w:t>
      </w:r>
      <w:r w:rsidR="00B52A01" w:rsidRPr="007E44BE">
        <w:rPr>
          <w:rFonts w:ascii="Arial" w:hAnsi="Arial" w:cs="Arial"/>
          <w:sz w:val="20"/>
          <w:szCs w:val="20"/>
        </w:rPr>
        <w:t>has to fit on the new logo</w:t>
      </w:r>
      <w:r>
        <w:rPr>
          <w:rFonts w:ascii="Arial" w:hAnsi="Arial" w:cs="Arial"/>
          <w:sz w:val="20"/>
          <w:szCs w:val="20"/>
        </w:rPr>
        <w:t xml:space="preserve"> and be visible</w:t>
      </w:r>
      <w:r w:rsidR="00B52A01" w:rsidRPr="007E44BE">
        <w:rPr>
          <w:rFonts w:ascii="Arial" w:hAnsi="Arial" w:cs="Arial"/>
          <w:sz w:val="20"/>
          <w:szCs w:val="20"/>
        </w:rPr>
        <w:t>.</w:t>
      </w:r>
      <w:r w:rsidR="007F1328">
        <w:rPr>
          <w:rFonts w:ascii="Arial" w:hAnsi="Arial" w:cs="Arial"/>
          <w:sz w:val="20"/>
          <w:szCs w:val="20"/>
        </w:rPr>
        <w:t xml:space="preserve">  Easy to read.</w:t>
      </w:r>
    </w:p>
    <w:p w14:paraId="383D2A09" w14:textId="77777777" w:rsidR="00B52A01" w:rsidRDefault="00B52A01" w:rsidP="004F7CD8">
      <w:pPr>
        <w:pStyle w:val="xmsonormal"/>
        <w:rPr>
          <w:rFonts w:ascii="Arial" w:hAnsi="Arial" w:cs="Arial"/>
          <w:sz w:val="20"/>
          <w:szCs w:val="20"/>
        </w:rPr>
      </w:pPr>
    </w:p>
    <w:p w14:paraId="43F428FE" w14:textId="0D3F821A" w:rsidR="004F7CD8" w:rsidRPr="007E44BE" w:rsidRDefault="004F7CD8" w:rsidP="004F7CD8">
      <w:pPr>
        <w:pStyle w:val="xmsonormal"/>
        <w:rPr>
          <w:rFonts w:ascii="Arial" w:hAnsi="Arial" w:cs="Arial"/>
          <w:sz w:val="20"/>
          <w:szCs w:val="20"/>
        </w:rPr>
      </w:pPr>
      <w:r w:rsidRPr="007E44BE">
        <w:rPr>
          <w:rFonts w:ascii="Arial" w:hAnsi="Arial" w:cs="Arial"/>
          <w:sz w:val="20"/>
          <w:szCs w:val="20"/>
        </w:rPr>
        <w:t>Possible tag line examples</w:t>
      </w:r>
      <w:r w:rsidR="00DB42AF">
        <w:rPr>
          <w:rFonts w:ascii="Arial" w:hAnsi="Arial" w:cs="Arial"/>
          <w:sz w:val="20"/>
          <w:szCs w:val="20"/>
        </w:rPr>
        <w:t xml:space="preserve"> for the logo</w:t>
      </w:r>
      <w:r w:rsidRPr="007E44BE">
        <w:rPr>
          <w:rFonts w:ascii="Arial" w:hAnsi="Arial" w:cs="Arial"/>
          <w:sz w:val="20"/>
          <w:szCs w:val="20"/>
        </w:rPr>
        <w:t>: </w:t>
      </w:r>
    </w:p>
    <w:p w14:paraId="3F96ED84" w14:textId="22E6B169" w:rsidR="001933FB" w:rsidRPr="007E44BE" w:rsidRDefault="001933FB" w:rsidP="001933FB">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Game Fishing</w:t>
      </w:r>
    </w:p>
    <w:p w14:paraId="27EF1BB3" w14:textId="20B44A66" w:rsidR="001933FB" w:rsidRPr="007E44BE" w:rsidRDefault="001933FB" w:rsidP="001933FB">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Anglers</w:t>
      </w:r>
    </w:p>
    <w:p w14:paraId="1B065AD3" w14:textId="77777777" w:rsidR="001933FB" w:rsidRPr="007E44BE" w:rsidRDefault="001933FB" w:rsidP="001933FB">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Gulf Anglers</w:t>
      </w:r>
    </w:p>
    <w:p w14:paraId="5DD71E5A" w14:textId="77777777" w:rsidR="001933FB" w:rsidRPr="007E44BE" w:rsidRDefault="001933FB" w:rsidP="001933FB">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Gulf Fishing</w:t>
      </w:r>
    </w:p>
    <w:p w14:paraId="08D57B7B" w14:textId="6E440AB4" w:rsidR="004F7CD8" w:rsidRPr="007E44BE" w:rsidRDefault="004F7CD8" w:rsidP="004F7CD8">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 xml:space="preserve">Fishing the Emerald Coast </w:t>
      </w:r>
    </w:p>
    <w:p w14:paraId="00EEE40C" w14:textId="77777777" w:rsidR="004F7CD8" w:rsidRPr="007E44BE" w:rsidRDefault="004F7CD8" w:rsidP="004F7CD8">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Trolling the Emerald Coast</w:t>
      </w:r>
    </w:p>
    <w:p w14:paraId="67AF42F9" w14:textId="77777777" w:rsidR="004F7CD8" w:rsidRPr="007E44BE" w:rsidRDefault="004F7CD8" w:rsidP="004F7CD8">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Saltwater Sportsman</w:t>
      </w:r>
    </w:p>
    <w:p w14:paraId="7E2957F5" w14:textId="77777777" w:rsidR="004F7CD8" w:rsidRPr="007E44BE" w:rsidRDefault="004F7CD8" w:rsidP="004F7CD8">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Saltwater Fishing Club</w:t>
      </w:r>
    </w:p>
    <w:p w14:paraId="13205D60" w14:textId="77777777" w:rsidR="004F7CD8" w:rsidRPr="007E44BE" w:rsidRDefault="004F7CD8" w:rsidP="004F7CD8">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Sport Fishing Club</w:t>
      </w:r>
    </w:p>
    <w:p w14:paraId="5BAAD9A8" w14:textId="77777777" w:rsidR="004F7CD8" w:rsidRPr="007E44BE" w:rsidRDefault="004F7CD8" w:rsidP="004F7CD8">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Emerald Coast Fishing Club</w:t>
      </w:r>
    </w:p>
    <w:p w14:paraId="446CDB32" w14:textId="77777777" w:rsidR="004F7CD8" w:rsidRPr="007E44BE" w:rsidRDefault="004F7CD8" w:rsidP="004F7CD8">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Offshore Fishing Club</w:t>
      </w:r>
    </w:p>
    <w:p w14:paraId="1F21ECDA" w14:textId="77777777" w:rsidR="004F7CD8" w:rsidRPr="007E44BE" w:rsidRDefault="004F7CD8" w:rsidP="004F7CD8">
      <w:pPr>
        <w:pStyle w:val="ListParagraph"/>
        <w:numPr>
          <w:ilvl w:val="0"/>
          <w:numId w:val="24"/>
        </w:numPr>
        <w:rPr>
          <w:rFonts w:ascii="Arial" w:eastAsia="Times New Roman" w:hAnsi="Arial" w:cs="Arial"/>
          <w:sz w:val="20"/>
          <w:szCs w:val="20"/>
        </w:rPr>
      </w:pPr>
      <w:r w:rsidRPr="007E44BE">
        <w:rPr>
          <w:rFonts w:ascii="Arial" w:eastAsia="Times New Roman" w:hAnsi="Arial" w:cs="Arial"/>
          <w:sz w:val="20"/>
          <w:szCs w:val="20"/>
        </w:rPr>
        <w:t>Fisherman Who Conserve</w:t>
      </w:r>
    </w:p>
    <w:p w14:paraId="738818F2" w14:textId="77777777" w:rsidR="004F7CD8" w:rsidRPr="007E44BE" w:rsidRDefault="004F7CD8" w:rsidP="004F7CD8">
      <w:pPr>
        <w:rPr>
          <w:rFonts w:ascii="Arial" w:hAnsi="Arial" w:cs="Arial"/>
          <w:sz w:val="20"/>
          <w:szCs w:val="20"/>
        </w:rPr>
      </w:pPr>
    </w:p>
    <w:p w14:paraId="4731ED21" w14:textId="18112AEB" w:rsidR="004F7CD8" w:rsidRPr="007E44BE" w:rsidRDefault="004F7CD8" w:rsidP="004F7CD8">
      <w:pPr>
        <w:rPr>
          <w:rFonts w:ascii="Arial" w:hAnsi="Arial" w:cs="Arial"/>
          <w:sz w:val="20"/>
          <w:szCs w:val="20"/>
        </w:rPr>
      </w:pPr>
      <w:r w:rsidRPr="007E44BE">
        <w:rPr>
          <w:rFonts w:ascii="Arial" w:hAnsi="Arial" w:cs="Arial"/>
          <w:sz w:val="20"/>
          <w:szCs w:val="20"/>
        </w:rPr>
        <w:t xml:space="preserve">Also, </w:t>
      </w:r>
      <w:r w:rsidR="00DB42AF">
        <w:rPr>
          <w:rFonts w:ascii="Arial" w:hAnsi="Arial" w:cs="Arial"/>
          <w:sz w:val="20"/>
          <w:szCs w:val="20"/>
        </w:rPr>
        <w:t>we</w:t>
      </w:r>
      <w:r w:rsidRPr="007E44BE">
        <w:rPr>
          <w:rFonts w:ascii="Arial" w:hAnsi="Arial" w:cs="Arial"/>
          <w:sz w:val="20"/>
          <w:szCs w:val="20"/>
        </w:rPr>
        <w:t xml:space="preserve"> think that if the logo picture was more descriptive, that would help</w:t>
      </w:r>
      <w:r w:rsidR="00DB42AF">
        <w:rPr>
          <w:rFonts w:ascii="Arial" w:hAnsi="Arial" w:cs="Arial"/>
          <w:sz w:val="20"/>
          <w:szCs w:val="20"/>
        </w:rPr>
        <w:t xml:space="preserve"> with describing what we do and who we are</w:t>
      </w:r>
      <w:r w:rsidRPr="007E44BE">
        <w:rPr>
          <w:rFonts w:ascii="Arial" w:hAnsi="Arial" w:cs="Arial"/>
          <w:sz w:val="20"/>
          <w:szCs w:val="20"/>
        </w:rPr>
        <w:t xml:space="preserve">.  Such as one from </w:t>
      </w:r>
      <w:r w:rsidR="001933FB" w:rsidRPr="007E44BE">
        <w:rPr>
          <w:rFonts w:ascii="Arial" w:hAnsi="Arial" w:cs="Arial"/>
          <w:sz w:val="20"/>
          <w:szCs w:val="20"/>
        </w:rPr>
        <w:t xml:space="preserve">one of our </w:t>
      </w:r>
      <w:r w:rsidRPr="007E44BE">
        <w:rPr>
          <w:rFonts w:ascii="Arial" w:hAnsi="Arial" w:cs="Arial"/>
          <w:sz w:val="20"/>
          <w:szCs w:val="20"/>
        </w:rPr>
        <w:t xml:space="preserve">tournament shirts and the beer cozies from a few years ago.  </w:t>
      </w:r>
      <w:r w:rsidR="007E44BE">
        <w:rPr>
          <w:rFonts w:ascii="Arial" w:hAnsi="Arial" w:cs="Arial"/>
          <w:sz w:val="20"/>
          <w:szCs w:val="20"/>
        </w:rPr>
        <w:t>See below.</w:t>
      </w:r>
    </w:p>
    <w:p w14:paraId="6162F682" w14:textId="77777777" w:rsidR="004F7CD8" w:rsidRPr="007E44BE" w:rsidRDefault="004F7CD8" w:rsidP="004F7CD8">
      <w:pPr>
        <w:rPr>
          <w:rFonts w:ascii="Arial" w:hAnsi="Arial" w:cs="Arial"/>
          <w:sz w:val="20"/>
          <w:szCs w:val="20"/>
        </w:rPr>
      </w:pPr>
    </w:p>
    <w:p w14:paraId="2C97CC2B" w14:textId="20F9D0DF" w:rsidR="004F7CD8" w:rsidRPr="007E44BE" w:rsidRDefault="004F7CD8" w:rsidP="004F7CD8">
      <w:pPr>
        <w:rPr>
          <w:rFonts w:ascii="Arial" w:hAnsi="Arial" w:cs="Arial"/>
          <w:sz w:val="20"/>
          <w:szCs w:val="20"/>
        </w:rPr>
      </w:pPr>
      <w:r w:rsidRPr="007E44BE">
        <w:rPr>
          <w:rFonts w:ascii="Arial" w:hAnsi="Arial" w:cs="Arial"/>
          <w:sz w:val="20"/>
          <w:szCs w:val="20"/>
        </w:rPr>
        <w:t xml:space="preserve">Here is a good example of what </w:t>
      </w:r>
      <w:r w:rsidR="001933FB" w:rsidRPr="007E44BE">
        <w:rPr>
          <w:rFonts w:ascii="Arial" w:hAnsi="Arial" w:cs="Arial"/>
          <w:sz w:val="20"/>
          <w:szCs w:val="20"/>
        </w:rPr>
        <w:t>we are</w:t>
      </w:r>
      <w:r w:rsidRPr="007E44BE">
        <w:rPr>
          <w:rFonts w:ascii="Arial" w:hAnsi="Arial" w:cs="Arial"/>
          <w:sz w:val="20"/>
          <w:szCs w:val="20"/>
        </w:rPr>
        <w:t xml:space="preserve"> talking about…………………………...</w:t>
      </w:r>
    </w:p>
    <w:p w14:paraId="56805986" w14:textId="77777777" w:rsidR="004F7CD8" w:rsidRPr="007E44BE" w:rsidRDefault="004F7CD8" w:rsidP="004F7CD8">
      <w:pPr>
        <w:rPr>
          <w:rFonts w:ascii="Arial" w:hAnsi="Arial" w:cs="Arial"/>
          <w:sz w:val="20"/>
          <w:szCs w:val="20"/>
        </w:rPr>
      </w:pPr>
    </w:p>
    <w:p w14:paraId="14F74399" w14:textId="2A3439D3" w:rsidR="004F7CD8" w:rsidRPr="007E44BE" w:rsidRDefault="004F7CD8" w:rsidP="004F7CD8">
      <w:pPr>
        <w:rPr>
          <w:rFonts w:ascii="Arial" w:hAnsi="Arial" w:cs="Arial"/>
          <w:sz w:val="20"/>
          <w:szCs w:val="20"/>
        </w:rPr>
      </w:pPr>
      <w:r w:rsidRPr="007E44BE">
        <w:rPr>
          <w:rFonts w:ascii="Arial" w:hAnsi="Arial" w:cs="Arial"/>
          <w:noProof/>
          <w:sz w:val="20"/>
          <w:szCs w:val="20"/>
        </w:rPr>
        <w:lastRenderedPageBreak/>
        <w:drawing>
          <wp:inline distT="0" distB="0" distL="0" distR="0" wp14:anchorId="401F3C9E" wp14:editId="4688B4A6">
            <wp:extent cx="1996440" cy="1996440"/>
            <wp:effectExtent l="0" t="0" r="3810" b="3810"/>
            <wp:docPr id="1" name="Picture 1" descr="Image result for saLTWATER fishing clu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 descr="Image result for saLTWATER fishing club logo"/>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996440" cy="1996440"/>
                    </a:xfrm>
                    <a:prstGeom prst="rect">
                      <a:avLst/>
                    </a:prstGeom>
                    <a:noFill/>
                    <a:ln>
                      <a:noFill/>
                    </a:ln>
                  </pic:spPr>
                </pic:pic>
              </a:graphicData>
            </a:graphic>
          </wp:inline>
        </w:drawing>
      </w:r>
    </w:p>
    <w:p w14:paraId="6A5D486C" w14:textId="3BD34B46" w:rsidR="004F7CD8" w:rsidRPr="007E44BE" w:rsidRDefault="004F7CD8" w:rsidP="004F7CD8">
      <w:pPr>
        <w:rPr>
          <w:rFonts w:ascii="Arial" w:hAnsi="Arial" w:cs="Arial"/>
          <w:sz w:val="20"/>
          <w:szCs w:val="20"/>
        </w:rPr>
      </w:pPr>
      <w:r w:rsidRPr="007E44BE">
        <w:rPr>
          <w:rFonts w:ascii="Arial" w:hAnsi="Arial" w:cs="Arial"/>
          <w:noProof/>
          <w:sz w:val="20"/>
          <w:szCs w:val="20"/>
        </w:rPr>
        <w:drawing>
          <wp:inline distT="0" distB="0" distL="0" distR="0" wp14:anchorId="1412FF46" wp14:editId="1BA48CAC">
            <wp:extent cx="1967511" cy="24612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3919" cy="2481786"/>
                    </a:xfrm>
                    <a:prstGeom prst="rect">
                      <a:avLst/>
                    </a:prstGeom>
                    <a:noFill/>
                    <a:ln>
                      <a:noFill/>
                    </a:ln>
                  </pic:spPr>
                </pic:pic>
              </a:graphicData>
            </a:graphic>
          </wp:inline>
        </w:drawing>
      </w:r>
    </w:p>
    <w:p w14:paraId="60CCCFBD" w14:textId="77777777" w:rsidR="004F7CD8" w:rsidRPr="007E44BE" w:rsidRDefault="004F7CD8" w:rsidP="004F7CD8">
      <w:pPr>
        <w:rPr>
          <w:rFonts w:ascii="Arial" w:hAnsi="Arial" w:cs="Arial"/>
          <w:sz w:val="20"/>
          <w:szCs w:val="20"/>
        </w:rPr>
      </w:pPr>
    </w:p>
    <w:p w14:paraId="6EFA56EF" w14:textId="12B55DD5" w:rsidR="004F7CD8" w:rsidRPr="007E44BE" w:rsidRDefault="004F7CD8" w:rsidP="004F7CD8">
      <w:pPr>
        <w:rPr>
          <w:rFonts w:ascii="Arial" w:hAnsi="Arial" w:cs="Arial"/>
          <w:sz w:val="20"/>
          <w:szCs w:val="20"/>
        </w:rPr>
      </w:pPr>
    </w:p>
    <w:p w14:paraId="52DD6276" w14:textId="77777777" w:rsidR="004F7CD8" w:rsidRPr="007E44BE" w:rsidRDefault="004F7CD8" w:rsidP="004F7CD8">
      <w:pPr>
        <w:rPr>
          <w:rFonts w:ascii="Arial" w:hAnsi="Arial" w:cs="Arial"/>
          <w:sz w:val="20"/>
          <w:szCs w:val="20"/>
        </w:rPr>
      </w:pPr>
    </w:p>
    <w:p w14:paraId="323A4AB4" w14:textId="66E03A98" w:rsidR="004F7CD8" w:rsidRPr="00DB42AF" w:rsidRDefault="001933FB" w:rsidP="004F7CD8">
      <w:pPr>
        <w:rPr>
          <w:rFonts w:ascii="Arial" w:hAnsi="Arial" w:cs="Arial"/>
          <w:b/>
          <w:bCs/>
          <w:sz w:val="20"/>
          <w:szCs w:val="20"/>
        </w:rPr>
      </w:pPr>
      <w:r w:rsidRPr="007E44BE">
        <w:rPr>
          <w:rFonts w:ascii="Arial" w:hAnsi="Arial" w:cs="Arial"/>
          <w:sz w:val="20"/>
          <w:szCs w:val="20"/>
        </w:rPr>
        <w:t>We w</w:t>
      </w:r>
      <w:r w:rsidR="004F7CD8" w:rsidRPr="007E44BE">
        <w:rPr>
          <w:rFonts w:ascii="Arial" w:hAnsi="Arial" w:cs="Arial"/>
          <w:sz w:val="20"/>
          <w:szCs w:val="20"/>
        </w:rPr>
        <w:t xml:space="preserve">ould like to develop a tag line for our logo that better defines what the club does.  </w:t>
      </w:r>
      <w:r w:rsidRPr="007E44BE">
        <w:rPr>
          <w:rFonts w:ascii="Arial" w:hAnsi="Arial" w:cs="Arial"/>
          <w:sz w:val="20"/>
          <w:szCs w:val="20"/>
        </w:rPr>
        <w:t xml:space="preserve">Since </w:t>
      </w:r>
      <w:r w:rsidR="004F7CD8" w:rsidRPr="007E44BE">
        <w:rPr>
          <w:rFonts w:ascii="Arial" w:hAnsi="Arial" w:cs="Arial"/>
          <w:sz w:val="20"/>
          <w:szCs w:val="20"/>
        </w:rPr>
        <w:t xml:space="preserve">we </w:t>
      </w:r>
      <w:r w:rsidRPr="007E44BE">
        <w:rPr>
          <w:rFonts w:ascii="Arial" w:hAnsi="Arial" w:cs="Arial"/>
          <w:sz w:val="20"/>
          <w:szCs w:val="20"/>
        </w:rPr>
        <w:t xml:space="preserve">are </w:t>
      </w:r>
      <w:r w:rsidR="004F7CD8" w:rsidRPr="007E44BE">
        <w:rPr>
          <w:rFonts w:ascii="Arial" w:hAnsi="Arial" w:cs="Arial"/>
          <w:sz w:val="20"/>
          <w:szCs w:val="20"/>
        </w:rPr>
        <w:t>re-do</w:t>
      </w:r>
      <w:r w:rsidRPr="007E44BE">
        <w:rPr>
          <w:rFonts w:ascii="Arial" w:hAnsi="Arial" w:cs="Arial"/>
          <w:sz w:val="20"/>
          <w:szCs w:val="20"/>
        </w:rPr>
        <w:t>ing</w:t>
      </w:r>
      <w:r w:rsidR="004F7CD8" w:rsidRPr="007E44BE">
        <w:rPr>
          <w:rFonts w:ascii="Arial" w:hAnsi="Arial" w:cs="Arial"/>
          <w:sz w:val="20"/>
          <w:szCs w:val="20"/>
        </w:rPr>
        <w:t xml:space="preserve"> the logo</w:t>
      </w:r>
      <w:r w:rsidR="007E44BE">
        <w:rPr>
          <w:rFonts w:ascii="Arial" w:hAnsi="Arial" w:cs="Arial"/>
          <w:sz w:val="20"/>
          <w:szCs w:val="20"/>
        </w:rPr>
        <w:t>…………..</w:t>
      </w:r>
      <w:r w:rsidRPr="00DB42AF">
        <w:rPr>
          <w:rFonts w:ascii="Arial" w:hAnsi="Arial" w:cs="Arial"/>
          <w:b/>
          <w:bCs/>
          <w:sz w:val="20"/>
          <w:szCs w:val="20"/>
          <w:highlight w:val="yellow"/>
        </w:rPr>
        <w:t>we</w:t>
      </w:r>
      <w:r w:rsidR="004F7CD8" w:rsidRPr="00DB42AF">
        <w:rPr>
          <w:rFonts w:ascii="Arial" w:hAnsi="Arial" w:cs="Arial"/>
          <w:b/>
          <w:bCs/>
          <w:sz w:val="20"/>
          <w:szCs w:val="20"/>
          <w:highlight w:val="yellow"/>
        </w:rPr>
        <w:t xml:space="preserve"> think this is critical</w:t>
      </w:r>
    </w:p>
    <w:p w14:paraId="01509790" w14:textId="77777777" w:rsidR="004F7CD8" w:rsidRPr="007E44BE" w:rsidRDefault="004F7CD8" w:rsidP="004F7CD8">
      <w:pPr>
        <w:rPr>
          <w:rFonts w:ascii="Arial" w:hAnsi="Arial" w:cs="Arial"/>
          <w:sz w:val="20"/>
          <w:szCs w:val="20"/>
        </w:rPr>
      </w:pPr>
    </w:p>
    <w:p w14:paraId="1B449ECD" w14:textId="77777777" w:rsidR="000E4B58" w:rsidRDefault="000E4B58" w:rsidP="004F7CD8">
      <w:pPr>
        <w:rPr>
          <w:rFonts w:ascii="Arial" w:hAnsi="Arial" w:cs="Arial"/>
          <w:b/>
          <w:bCs/>
        </w:rPr>
      </w:pPr>
    </w:p>
    <w:p w14:paraId="78B2AFAF" w14:textId="33609519" w:rsidR="007F1328" w:rsidRPr="007F1328" w:rsidRDefault="007F1328" w:rsidP="004F7CD8">
      <w:pPr>
        <w:rPr>
          <w:rFonts w:ascii="Arial" w:hAnsi="Arial" w:cs="Arial"/>
          <w:b/>
          <w:bCs/>
        </w:rPr>
      </w:pPr>
      <w:bookmarkStart w:id="0" w:name="_GoBack"/>
      <w:bookmarkEnd w:id="0"/>
      <w:r w:rsidRPr="007F1328">
        <w:rPr>
          <w:rFonts w:ascii="Arial" w:hAnsi="Arial" w:cs="Arial"/>
          <w:b/>
          <w:bCs/>
        </w:rPr>
        <w:t>Random Thoughts</w:t>
      </w:r>
      <w:r w:rsidR="006D18A8">
        <w:rPr>
          <w:rFonts w:ascii="Arial" w:hAnsi="Arial" w:cs="Arial"/>
          <w:b/>
          <w:bCs/>
        </w:rPr>
        <w:t xml:space="preserve"> &amp; Ideas</w:t>
      </w:r>
      <w:r w:rsidRPr="007F1328">
        <w:rPr>
          <w:rFonts w:ascii="Arial" w:hAnsi="Arial" w:cs="Arial"/>
          <w:b/>
          <w:bCs/>
        </w:rPr>
        <w:t>:</w:t>
      </w:r>
    </w:p>
    <w:p w14:paraId="64AD8479" w14:textId="77777777" w:rsidR="007F1328" w:rsidRDefault="007F1328" w:rsidP="004F7CD8">
      <w:pPr>
        <w:rPr>
          <w:rFonts w:ascii="Arial" w:hAnsi="Arial" w:cs="Arial"/>
          <w:sz w:val="20"/>
          <w:szCs w:val="20"/>
        </w:rPr>
      </w:pPr>
    </w:p>
    <w:p w14:paraId="4C5EB872" w14:textId="53297678" w:rsidR="004F7CD8" w:rsidRPr="007E44BE" w:rsidRDefault="004F7CD8" w:rsidP="004F7CD8">
      <w:pPr>
        <w:rPr>
          <w:rFonts w:ascii="Arial" w:hAnsi="Arial" w:cs="Arial"/>
          <w:sz w:val="20"/>
          <w:szCs w:val="20"/>
        </w:rPr>
      </w:pPr>
      <w:r w:rsidRPr="007E44BE">
        <w:rPr>
          <w:rFonts w:ascii="Arial" w:hAnsi="Arial" w:cs="Arial"/>
          <w:sz w:val="20"/>
          <w:szCs w:val="20"/>
        </w:rPr>
        <w:t>How about just plain old “fishing”?</w:t>
      </w:r>
      <w:r w:rsidR="001933FB" w:rsidRPr="007E44BE">
        <w:rPr>
          <w:rFonts w:ascii="Arial" w:hAnsi="Arial" w:cs="Arial"/>
          <w:sz w:val="20"/>
          <w:szCs w:val="20"/>
        </w:rPr>
        <w:t xml:space="preserve">  </w:t>
      </w:r>
      <w:r w:rsidRPr="007E44BE">
        <w:rPr>
          <w:rFonts w:ascii="Arial" w:hAnsi="Arial" w:cs="Arial"/>
          <w:sz w:val="20"/>
          <w:szCs w:val="20"/>
        </w:rPr>
        <w:t>Something similar to this logo below, but with Sailfish Club across the top and FISHING across the bottom.  Since 1972 instead of 1981.  </w:t>
      </w:r>
    </w:p>
    <w:p w14:paraId="68D6C05C" w14:textId="77777777" w:rsidR="004F7CD8" w:rsidRPr="007E44BE" w:rsidRDefault="004F7CD8" w:rsidP="004F7CD8">
      <w:pPr>
        <w:rPr>
          <w:rFonts w:ascii="Arial" w:hAnsi="Arial" w:cs="Arial"/>
          <w:sz w:val="20"/>
          <w:szCs w:val="20"/>
        </w:rPr>
      </w:pPr>
    </w:p>
    <w:p w14:paraId="119E6630" w14:textId="43F510AC" w:rsidR="004F7CD8" w:rsidRPr="007E44BE" w:rsidRDefault="004F7CD8" w:rsidP="004F7CD8">
      <w:pPr>
        <w:rPr>
          <w:rFonts w:ascii="Arial" w:hAnsi="Arial" w:cs="Arial"/>
          <w:sz w:val="20"/>
          <w:szCs w:val="20"/>
        </w:rPr>
      </w:pPr>
      <w:r w:rsidRPr="007E44BE">
        <w:rPr>
          <w:rFonts w:ascii="Arial" w:hAnsi="Arial" w:cs="Arial"/>
          <w:b/>
          <w:bCs/>
          <w:sz w:val="20"/>
          <w:szCs w:val="20"/>
          <w:highlight w:val="yellow"/>
        </w:rPr>
        <w:t xml:space="preserve">This logo </w:t>
      </w:r>
      <w:r w:rsidR="001933FB" w:rsidRPr="007E44BE">
        <w:rPr>
          <w:rFonts w:ascii="Arial" w:hAnsi="Arial" w:cs="Arial"/>
          <w:b/>
          <w:bCs/>
          <w:sz w:val="20"/>
          <w:szCs w:val="20"/>
          <w:highlight w:val="yellow"/>
        </w:rPr>
        <w:t>is terrible</w:t>
      </w:r>
      <w:r w:rsidR="00DB42AF">
        <w:rPr>
          <w:rFonts w:ascii="Arial" w:hAnsi="Arial" w:cs="Arial"/>
          <w:b/>
          <w:bCs/>
          <w:sz w:val="20"/>
          <w:szCs w:val="20"/>
        </w:rPr>
        <w:t xml:space="preserve"> (example purposes only)</w:t>
      </w:r>
      <w:r w:rsidRPr="007E44BE">
        <w:rPr>
          <w:rFonts w:ascii="Arial" w:hAnsi="Arial" w:cs="Arial"/>
          <w:sz w:val="20"/>
          <w:szCs w:val="20"/>
        </w:rPr>
        <w:t>…………</w:t>
      </w:r>
      <w:r w:rsidR="001933FB" w:rsidRPr="007E44BE">
        <w:rPr>
          <w:rFonts w:ascii="Arial" w:hAnsi="Arial" w:cs="Arial"/>
          <w:sz w:val="20"/>
          <w:szCs w:val="20"/>
        </w:rPr>
        <w:t>we are</w:t>
      </w:r>
      <w:r w:rsidRPr="007E44BE">
        <w:rPr>
          <w:rFonts w:ascii="Arial" w:hAnsi="Arial" w:cs="Arial"/>
          <w:sz w:val="20"/>
          <w:szCs w:val="20"/>
        </w:rPr>
        <w:t xml:space="preserve"> talking more about using the word FISHING and how you could use it on our new logo.  </w:t>
      </w:r>
    </w:p>
    <w:p w14:paraId="04C2EDF9" w14:textId="12F0F25B" w:rsidR="004F7CD8" w:rsidRPr="007E44BE" w:rsidRDefault="004F7CD8" w:rsidP="004F7CD8">
      <w:pPr>
        <w:rPr>
          <w:rFonts w:ascii="Arial" w:hAnsi="Arial" w:cs="Arial"/>
          <w:sz w:val="20"/>
          <w:szCs w:val="20"/>
        </w:rPr>
      </w:pPr>
      <w:r w:rsidRPr="007E44BE">
        <w:rPr>
          <w:rFonts w:ascii="Arial" w:hAnsi="Arial" w:cs="Arial"/>
          <w:noProof/>
          <w:sz w:val="20"/>
          <w:szCs w:val="20"/>
        </w:rPr>
        <w:drawing>
          <wp:inline distT="0" distB="0" distL="0" distR="0" wp14:anchorId="66A5720F" wp14:editId="58F6E661">
            <wp:extent cx="2156460" cy="2156460"/>
            <wp:effectExtent l="0" t="0" r="0" b="0"/>
            <wp:docPr id="3" name="Picture 3" descr="Image result for fishing club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ishing club logos"/>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156460" cy="2156460"/>
                    </a:xfrm>
                    <a:prstGeom prst="rect">
                      <a:avLst/>
                    </a:prstGeom>
                    <a:noFill/>
                    <a:ln>
                      <a:noFill/>
                    </a:ln>
                  </pic:spPr>
                </pic:pic>
              </a:graphicData>
            </a:graphic>
          </wp:inline>
        </w:drawing>
      </w:r>
    </w:p>
    <w:p w14:paraId="45301537" w14:textId="77777777" w:rsidR="004F7CD8" w:rsidRPr="007E44BE" w:rsidRDefault="004F7CD8" w:rsidP="004F7CD8">
      <w:pPr>
        <w:rPr>
          <w:rFonts w:ascii="Arial" w:hAnsi="Arial" w:cs="Arial"/>
          <w:sz w:val="20"/>
          <w:szCs w:val="20"/>
        </w:rPr>
      </w:pPr>
    </w:p>
    <w:p w14:paraId="60AABBD1" w14:textId="2147861A" w:rsidR="004F7CD8" w:rsidRPr="007E44BE" w:rsidRDefault="004F7CD8" w:rsidP="004F7CD8">
      <w:pPr>
        <w:rPr>
          <w:rFonts w:ascii="Arial" w:hAnsi="Arial" w:cs="Arial"/>
          <w:sz w:val="20"/>
          <w:szCs w:val="20"/>
        </w:rPr>
      </w:pPr>
      <w:r w:rsidRPr="007E44BE">
        <w:rPr>
          <w:rFonts w:ascii="Arial" w:hAnsi="Arial" w:cs="Arial"/>
          <w:sz w:val="20"/>
          <w:szCs w:val="20"/>
        </w:rPr>
        <w:t>Fishing since 1972………Almost implies that we have been fishing since 1972.  “Since 1972” also adds credibility</w:t>
      </w:r>
      <w:r w:rsidR="001933FB" w:rsidRPr="007E44BE">
        <w:rPr>
          <w:rFonts w:ascii="Arial" w:hAnsi="Arial" w:cs="Arial"/>
          <w:sz w:val="20"/>
          <w:szCs w:val="20"/>
        </w:rPr>
        <w:t xml:space="preserve"> and prominence</w:t>
      </w:r>
      <w:r w:rsidRPr="007E44BE">
        <w:rPr>
          <w:rFonts w:ascii="Arial" w:hAnsi="Arial" w:cs="Arial"/>
          <w:sz w:val="20"/>
          <w:szCs w:val="20"/>
        </w:rPr>
        <w:t xml:space="preserve"> to the club.</w:t>
      </w:r>
    </w:p>
    <w:p w14:paraId="10F41CCB" w14:textId="77777777" w:rsidR="004F7CD8" w:rsidRPr="007E44BE" w:rsidRDefault="004F7CD8" w:rsidP="004F7CD8">
      <w:pPr>
        <w:rPr>
          <w:rFonts w:ascii="Arial" w:hAnsi="Arial" w:cs="Arial"/>
          <w:sz w:val="20"/>
          <w:szCs w:val="20"/>
        </w:rPr>
      </w:pPr>
    </w:p>
    <w:p w14:paraId="00013F63" w14:textId="1C372D56" w:rsidR="004F7CD8" w:rsidRPr="007E44BE" w:rsidRDefault="004F7CD8" w:rsidP="004F7CD8">
      <w:pPr>
        <w:rPr>
          <w:rFonts w:ascii="Arial" w:hAnsi="Arial" w:cs="Arial"/>
          <w:sz w:val="20"/>
          <w:szCs w:val="20"/>
        </w:rPr>
      </w:pPr>
      <w:r w:rsidRPr="007E44BE">
        <w:rPr>
          <w:rFonts w:ascii="Arial" w:hAnsi="Arial" w:cs="Arial"/>
          <w:sz w:val="20"/>
          <w:szCs w:val="20"/>
        </w:rPr>
        <w:t>Fishing says it all very short and sweet.  Allows you to use larger more noticeable letters.</w:t>
      </w:r>
      <w:r w:rsidR="007E44BE">
        <w:rPr>
          <w:rFonts w:ascii="Arial" w:hAnsi="Arial" w:cs="Arial"/>
          <w:sz w:val="20"/>
          <w:szCs w:val="20"/>
        </w:rPr>
        <w:t xml:space="preserve">  Better visibility.</w:t>
      </w:r>
    </w:p>
    <w:p w14:paraId="4AE96FD0" w14:textId="77777777" w:rsidR="004F7CD8" w:rsidRPr="007E44BE" w:rsidRDefault="004F7CD8" w:rsidP="004F7CD8">
      <w:pPr>
        <w:rPr>
          <w:rFonts w:ascii="Arial" w:hAnsi="Arial" w:cs="Arial"/>
          <w:sz w:val="20"/>
          <w:szCs w:val="20"/>
        </w:rPr>
      </w:pPr>
    </w:p>
    <w:p w14:paraId="787356E7" w14:textId="77777777" w:rsidR="004F7CD8" w:rsidRPr="007E44BE" w:rsidRDefault="004F7CD8" w:rsidP="004F7CD8">
      <w:pPr>
        <w:rPr>
          <w:rFonts w:ascii="Arial" w:hAnsi="Arial" w:cs="Arial"/>
          <w:sz w:val="20"/>
          <w:szCs w:val="20"/>
        </w:rPr>
      </w:pPr>
      <w:r w:rsidRPr="007E44BE">
        <w:rPr>
          <w:rFonts w:ascii="Arial" w:hAnsi="Arial" w:cs="Arial"/>
          <w:sz w:val="20"/>
          <w:szCs w:val="20"/>
        </w:rPr>
        <w:t>Maybe Game Fishing instead?  Similar in length to Sailfish Club.  Saltwater Fishing might be too long.</w:t>
      </w:r>
    </w:p>
    <w:p w14:paraId="7BD9C989" w14:textId="77777777" w:rsidR="004F7CD8" w:rsidRPr="007E44BE" w:rsidRDefault="004F7CD8" w:rsidP="004F7CD8">
      <w:pPr>
        <w:rPr>
          <w:rFonts w:ascii="Arial" w:hAnsi="Arial" w:cs="Arial"/>
          <w:sz w:val="20"/>
          <w:szCs w:val="20"/>
        </w:rPr>
      </w:pPr>
    </w:p>
    <w:p w14:paraId="6D158314" w14:textId="77777777" w:rsidR="004F7CD8" w:rsidRPr="007E44BE" w:rsidRDefault="004F7CD8" w:rsidP="004F7CD8">
      <w:pPr>
        <w:rPr>
          <w:rFonts w:ascii="Arial" w:hAnsi="Arial" w:cs="Arial"/>
          <w:sz w:val="20"/>
          <w:szCs w:val="20"/>
        </w:rPr>
      </w:pPr>
      <w:r w:rsidRPr="007E44BE">
        <w:rPr>
          <w:rFonts w:ascii="Arial" w:hAnsi="Arial" w:cs="Arial"/>
          <w:sz w:val="20"/>
          <w:szCs w:val="20"/>
        </w:rPr>
        <w:t>Sailfish Club</w:t>
      </w:r>
    </w:p>
    <w:p w14:paraId="6D528F46" w14:textId="77777777" w:rsidR="004F7CD8" w:rsidRPr="007E44BE" w:rsidRDefault="004F7CD8" w:rsidP="004F7CD8">
      <w:pPr>
        <w:rPr>
          <w:rFonts w:ascii="Arial" w:hAnsi="Arial" w:cs="Arial"/>
          <w:sz w:val="20"/>
          <w:szCs w:val="20"/>
        </w:rPr>
      </w:pPr>
      <w:r w:rsidRPr="007E44BE">
        <w:rPr>
          <w:rFonts w:ascii="Arial" w:hAnsi="Arial" w:cs="Arial"/>
          <w:sz w:val="20"/>
          <w:szCs w:val="20"/>
        </w:rPr>
        <w:t>Since 1972</w:t>
      </w:r>
    </w:p>
    <w:p w14:paraId="134F57C2" w14:textId="77777777" w:rsidR="004F7CD8" w:rsidRPr="007E44BE" w:rsidRDefault="004F7CD8" w:rsidP="004F7CD8">
      <w:pPr>
        <w:rPr>
          <w:rFonts w:ascii="Arial" w:hAnsi="Arial" w:cs="Arial"/>
          <w:sz w:val="20"/>
          <w:szCs w:val="20"/>
        </w:rPr>
      </w:pPr>
      <w:r w:rsidRPr="007E44BE">
        <w:rPr>
          <w:rFonts w:ascii="Arial" w:hAnsi="Arial" w:cs="Arial"/>
          <w:sz w:val="20"/>
          <w:szCs w:val="20"/>
        </w:rPr>
        <w:t>Game Fishing</w:t>
      </w:r>
    </w:p>
    <w:p w14:paraId="65E67388" w14:textId="77777777" w:rsidR="004F7CD8" w:rsidRPr="007E44BE" w:rsidRDefault="004F7CD8" w:rsidP="004F7CD8">
      <w:pPr>
        <w:rPr>
          <w:rFonts w:ascii="Arial" w:hAnsi="Arial" w:cs="Arial"/>
          <w:sz w:val="20"/>
          <w:szCs w:val="20"/>
        </w:rPr>
      </w:pPr>
    </w:p>
    <w:p w14:paraId="54EB223D" w14:textId="2B8D6203" w:rsidR="004F7CD8" w:rsidRPr="007E44BE" w:rsidRDefault="007E44BE" w:rsidP="004F7CD8">
      <w:pPr>
        <w:rPr>
          <w:rFonts w:ascii="Arial" w:hAnsi="Arial" w:cs="Arial"/>
          <w:sz w:val="20"/>
          <w:szCs w:val="20"/>
        </w:rPr>
      </w:pPr>
      <w:r w:rsidRPr="007E44BE">
        <w:rPr>
          <w:rFonts w:ascii="Arial" w:hAnsi="Arial" w:cs="Arial"/>
          <w:sz w:val="20"/>
          <w:szCs w:val="20"/>
        </w:rPr>
        <w:t>There is some value in</w:t>
      </w:r>
      <w:r w:rsidR="004F7CD8" w:rsidRPr="007E44BE">
        <w:rPr>
          <w:rFonts w:ascii="Arial" w:hAnsi="Arial" w:cs="Arial"/>
          <w:sz w:val="20"/>
          <w:szCs w:val="20"/>
        </w:rPr>
        <w:t xml:space="preserve"> the simplicity of FISHING</w:t>
      </w:r>
      <w:r w:rsidR="00DB42AF">
        <w:rPr>
          <w:rFonts w:ascii="Arial" w:hAnsi="Arial" w:cs="Arial"/>
          <w:sz w:val="20"/>
          <w:szCs w:val="20"/>
        </w:rPr>
        <w:t>,</w:t>
      </w:r>
      <w:r w:rsidR="004F7CD8" w:rsidRPr="007E44BE">
        <w:rPr>
          <w:rFonts w:ascii="Arial" w:hAnsi="Arial" w:cs="Arial"/>
          <w:sz w:val="20"/>
          <w:szCs w:val="20"/>
        </w:rPr>
        <w:t xml:space="preserve"> especially if the graphics show a saltwater fishing scene.</w:t>
      </w:r>
    </w:p>
    <w:p w14:paraId="5B8D6556" w14:textId="77777777" w:rsidR="004F7CD8" w:rsidRPr="007E44BE" w:rsidRDefault="004F7CD8" w:rsidP="004F7CD8">
      <w:pPr>
        <w:rPr>
          <w:rFonts w:ascii="Arial" w:hAnsi="Arial" w:cs="Arial"/>
          <w:sz w:val="20"/>
          <w:szCs w:val="20"/>
        </w:rPr>
      </w:pPr>
    </w:p>
    <w:p w14:paraId="7DBCE2CA" w14:textId="0F001068" w:rsidR="004F7CD8" w:rsidRPr="007E44BE" w:rsidRDefault="001933FB" w:rsidP="004F7CD8">
      <w:pPr>
        <w:rPr>
          <w:rFonts w:ascii="Arial" w:hAnsi="Arial" w:cs="Arial"/>
          <w:sz w:val="20"/>
          <w:szCs w:val="20"/>
        </w:rPr>
      </w:pPr>
      <w:r w:rsidRPr="007E44BE">
        <w:rPr>
          <w:rFonts w:ascii="Arial" w:hAnsi="Arial" w:cs="Arial"/>
          <w:sz w:val="20"/>
          <w:szCs w:val="20"/>
        </w:rPr>
        <w:t xml:space="preserve">The word </w:t>
      </w:r>
      <w:r w:rsidR="004F7CD8" w:rsidRPr="007E44BE">
        <w:rPr>
          <w:rFonts w:ascii="Arial" w:hAnsi="Arial" w:cs="Arial"/>
          <w:sz w:val="20"/>
          <w:szCs w:val="20"/>
        </w:rPr>
        <w:t>Anglers might be foreign to some people, but does that matter to other anglers?</w:t>
      </w:r>
      <w:r w:rsidR="00DB42AF">
        <w:rPr>
          <w:rFonts w:ascii="Arial" w:hAnsi="Arial" w:cs="Arial"/>
          <w:sz w:val="20"/>
          <w:szCs w:val="20"/>
        </w:rPr>
        <w:t xml:space="preserve">  Not sure.</w:t>
      </w:r>
    </w:p>
    <w:p w14:paraId="525558B1" w14:textId="77777777" w:rsidR="004F7CD8" w:rsidRPr="007E44BE" w:rsidRDefault="004F7CD8" w:rsidP="004F7CD8">
      <w:pPr>
        <w:pStyle w:val="ListParagraph"/>
        <w:numPr>
          <w:ilvl w:val="0"/>
          <w:numId w:val="27"/>
        </w:numPr>
        <w:rPr>
          <w:rFonts w:ascii="Arial" w:eastAsia="Times New Roman" w:hAnsi="Arial" w:cs="Arial"/>
          <w:sz w:val="20"/>
          <w:szCs w:val="20"/>
        </w:rPr>
      </w:pPr>
      <w:r w:rsidRPr="007E44BE">
        <w:rPr>
          <w:rFonts w:ascii="Arial" w:eastAsia="Times New Roman" w:hAnsi="Arial" w:cs="Arial"/>
          <w:sz w:val="20"/>
          <w:szCs w:val="20"/>
        </w:rPr>
        <w:t>Anglers</w:t>
      </w:r>
    </w:p>
    <w:p w14:paraId="2F385B23" w14:textId="77777777" w:rsidR="004F7CD8" w:rsidRPr="007E44BE" w:rsidRDefault="004F7CD8" w:rsidP="004F7CD8">
      <w:pPr>
        <w:pStyle w:val="ListParagraph"/>
        <w:numPr>
          <w:ilvl w:val="0"/>
          <w:numId w:val="27"/>
        </w:numPr>
        <w:rPr>
          <w:rFonts w:ascii="Arial" w:eastAsia="Times New Roman" w:hAnsi="Arial" w:cs="Arial"/>
          <w:sz w:val="20"/>
          <w:szCs w:val="20"/>
        </w:rPr>
      </w:pPr>
      <w:r w:rsidRPr="007E44BE">
        <w:rPr>
          <w:rFonts w:ascii="Arial" w:eastAsia="Times New Roman" w:hAnsi="Arial" w:cs="Arial"/>
          <w:sz w:val="20"/>
          <w:szCs w:val="20"/>
        </w:rPr>
        <w:t>Gulf Anglers</w:t>
      </w:r>
    </w:p>
    <w:p w14:paraId="200D2994" w14:textId="77777777" w:rsidR="004F7CD8" w:rsidRPr="007E44BE" w:rsidRDefault="004F7CD8" w:rsidP="004F7CD8">
      <w:pPr>
        <w:pStyle w:val="ListParagraph"/>
        <w:numPr>
          <w:ilvl w:val="0"/>
          <w:numId w:val="27"/>
        </w:numPr>
        <w:rPr>
          <w:rFonts w:ascii="Arial" w:eastAsia="Times New Roman" w:hAnsi="Arial" w:cs="Arial"/>
          <w:sz w:val="20"/>
          <w:szCs w:val="20"/>
        </w:rPr>
      </w:pPr>
      <w:r w:rsidRPr="007E44BE">
        <w:rPr>
          <w:rFonts w:ascii="Arial" w:eastAsia="Times New Roman" w:hAnsi="Arial" w:cs="Arial"/>
          <w:sz w:val="20"/>
          <w:szCs w:val="20"/>
        </w:rPr>
        <w:t>Gulf Fishing</w:t>
      </w:r>
    </w:p>
    <w:p w14:paraId="3400E0C4" w14:textId="77777777" w:rsidR="004F7CD8" w:rsidRPr="007E44BE" w:rsidRDefault="004F7CD8" w:rsidP="004F7CD8">
      <w:pPr>
        <w:rPr>
          <w:rFonts w:ascii="Arial" w:hAnsi="Arial" w:cs="Arial"/>
          <w:sz w:val="20"/>
          <w:szCs w:val="20"/>
        </w:rPr>
      </w:pPr>
    </w:p>
    <w:p w14:paraId="6B491C8D" w14:textId="77777777" w:rsidR="00DB42AF" w:rsidRDefault="00DB42AF" w:rsidP="004F7CD8">
      <w:pPr>
        <w:rPr>
          <w:rFonts w:ascii="Arial" w:hAnsi="Arial" w:cs="Arial"/>
          <w:sz w:val="20"/>
          <w:szCs w:val="20"/>
        </w:rPr>
      </w:pPr>
    </w:p>
    <w:p w14:paraId="20BB9C6B" w14:textId="52198C14" w:rsidR="004F7CD8" w:rsidRDefault="004F7CD8" w:rsidP="004F7CD8">
      <w:pPr>
        <w:rPr>
          <w:rFonts w:ascii="Arial" w:hAnsi="Arial" w:cs="Arial"/>
          <w:sz w:val="20"/>
          <w:szCs w:val="20"/>
        </w:rPr>
      </w:pPr>
      <w:r w:rsidRPr="007E44BE">
        <w:rPr>
          <w:rFonts w:ascii="Arial" w:hAnsi="Arial" w:cs="Arial"/>
          <w:sz w:val="20"/>
          <w:szCs w:val="20"/>
        </w:rPr>
        <w:t xml:space="preserve">We </w:t>
      </w:r>
      <w:r w:rsidR="007E44BE" w:rsidRPr="007E44BE">
        <w:rPr>
          <w:rFonts w:ascii="Arial" w:hAnsi="Arial" w:cs="Arial"/>
          <w:sz w:val="20"/>
          <w:szCs w:val="20"/>
        </w:rPr>
        <w:t>might want to add a</w:t>
      </w:r>
      <w:r w:rsidR="00DB42AF">
        <w:rPr>
          <w:rFonts w:ascii="Arial" w:hAnsi="Arial" w:cs="Arial"/>
          <w:sz w:val="20"/>
          <w:szCs w:val="20"/>
        </w:rPr>
        <w:t>n additional</w:t>
      </w:r>
      <w:r w:rsidR="007E44BE" w:rsidRPr="007E44BE">
        <w:rPr>
          <w:rFonts w:ascii="Arial" w:hAnsi="Arial" w:cs="Arial"/>
          <w:sz w:val="20"/>
          <w:szCs w:val="20"/>
        </w:rPr>
        <w:t xml:space="preserve"> line below </w:t>
      </w:r>
      <w:r w:rsidR="007E44BE">
        <w:rPr>
          <w:rFonts w:ascii="Arial" w:hAnsi="Arial" w:cs="Arial"/>
          <w:sz w:val="20"/>
          <w:szCs w:val="20"/>
        </w:rPr>
        <w:t>our</w:t>
      </w:r>
      <w:r w:rsidR="007E44BE" w:rsidRPr="007E44BE">
        <w:rPr>
          <w:rFonts w:ascii="Arial" w:hAnsi="Arial" w:cs="Arial"/>
          <w:sz w:val="20"/>
          <w:szCs w:val="20"/>
        </w:rPr>
        <w:t xml:space="preserve"> logo.  Have the logo with and without th</w:t>
      </w:r>
      <w:r w:rsidR="007E44BE">
        <w:rPr>
          <w:rFonts w:ascii="Arial" w:hAnsi="Arial" w:cs="Arial"/>
          <w:sz w:val="20"/>
          <w:szCs w:val="20"/>
        </w:rPr>
        <w:t>is</w:t>
      </w:r>
      <w:r w:rsidR="007E44BE" w:rsidRPr="007E44BE">
        <w:rPr>
          <w:rFonts w:ascii="Arial" w:hAnsi="Arial" w:cs="Arial"/>
          <w:sz w:val="20"/>
          <w:szCs w:val="20"/>
        </w:rPr>
        <w:t xml:space="preserve"> line for reproducing</w:t>
      </w:r>
      <w:r w:rsidR="007E44BE">
        <w:rPr>
          <w:rFonts w:ascii="Arial" w:hAnsi="Arial" w:cs="Arial"/>
          <w:sz w:val="20"/>
          <w:szCs w:val="20"/>
        </w:rPr>
        <w:t xml:space="preserve"> on different items and different media</w:t>
      </w:r>
      <w:r w:rsidR="007E44BE" w:rsidRPr="007E44BE">
        <w:rPr>
          <w:rFonts w:ascii="Arial" w:hAnsi="Arial" w:cs="Arial"/>
          <w:sz w:val="20"/>
          <w:szCs w:val="20"/>
        </w:rPr>
        <w:t xml:space="preserve">.  </w:t>
      </w:r>
      <w:r w:rsidRPr="007E44BE">
        <w:rPr>
          <w:rFonts w:ascii="Arial" w:hAnsi="Arial" w:cs="Arial"/>
          <w:sz w:val="20"/>
          <w:szCs w:val="20"/>
        </w:rPr>
        <w:t>Make it fairly prominent</w:t>
      </w:r>
      <w:r w:rsidR="007E44BE" w:rsidRPr="007E44BE">
        <w:rPr>
          <w:rFonts w:ascii="Arial" w:hAnsi="Arial" w:cs="Arial"/>
          <w:sz w:val="20"/>
          <w:szCs w:val="20"/>
        </w:rPr>
        <w:t xml:space="preserve"> depending on the word content of the logo</w:t>
      </w:r>
      <w:r w:rsidR="00DB42AF">
        <w:rPr>
          <w:rFonts w:ascii="Arial" w:hAnsi="Arial" w:cs="Arial"/>
          <w:sz w:val="20"/>
          <w:szCs w:val="20"/>
        </w:rPr>
        <w:t xml:space="preserve"> itself</w:t>
      </w:r>
      <w:r w:rsidRPr="007E44BE">
        <w:rPr>
          <w:rFonts w:ascii="Arial" w:hAnsi="Arial" w:cs="Arial"/>
          <w:sz w:val="20"/>
          <w:szCs w:val="20"/>
        </w:rPr>
        <w:t>:</w:t>
      </w:r>
    </w:p>
    <w:p w14:paraId="1A3303EE" w14:textId="77777777" w:rsidR="00DB42AF" w:rsidRPr="007E44BE" w:rsidRDefault="00DB42AF" w:rsidP="004F7CD8">
      <w:pPr>
        <w:rPr>
          <w:rFonts w:ascii="Arial" w:hAnsi="Arial" w:cs="Arial"/>
          <w:sz w:val="20"/>
          <w:szCs w:val="20"/>
        </w:rPr>
      </w:pPr>
    </w:p>
    <w:p w14:paraId="0E62AF21" w14:textId="77777777" w:rsidR="007E44BE" w:rsidRPr="007E44BE" w:rsidRDefault="004F7CD8" w:rsidP="007E44BE">
      <w:pPr>
        <w:pStyle w:val="ListParagraph"/>
        <w:numPr>
          <w:ilvl w:val="0"/>
          <w:numId w:val="28"/>
        </w:numPr>
        <w:rPr>
          <w:rFonts w:ascii="Arial" w:eastAsia="Times New Roman" w:hAnsi="Arial" w:cs="Arial"/>
          <w:b/>
          <w:bCs/>
          <w:i/>
          <w:iCs/>
          <w:sz w:val="20"/>
          <w:szCs w:val="20"/>
          <w:highlight w:val="green"/>
        </w:rPr>
      </w:pPr>
      <w:r w:rsidRPr="007E44BE">
        <w:rPr>
          <w:rFonts w:ascii="Arial" w:eastAsia="Times New Roman" w:hAnsi="Arial" w:cs="Arial"/>
          <w:b/>
          <w:bCs/>
          <w:i/>
          <w:iCs/>
          <w:sz w:val="20"/>
          <w:szCs w:val="20"/>
          <w:highlight w:val="green"/>
        </w:rPr>
        <w:t>Fishing – Sustainability – Conservation</w:t>
      </w:r>
      <w:r w:rsidR="007E44BE" w:rsidRPr="007E44BE">
        <w:rPr>
          <w:rFonts w:ascii="Arial" w:hAnsi="Arial" w:cs="Arial"/>
          <w:b/>
          <w:bCs/>
          <w:i/>
          <w:iCs/>
          <w:sz w:val="20"/>
          <w:szCs w:val="20"/>
          <w:highlight w:val="green"/>
        </w:rPr>
        <w:t> </w:t>
      </w:r>
    </w:p>
    <w:p w14:paraId="57A6C0EC" w14:textId="055E5154" w:rsidR="007E44BE" w:rsidRPr="007E44BE" w:rsidRDefault="007E44BE" w:rsidP="007E44BE">
      <w:pPr>
        <w:pStyle w:val="ListParagraph"/>
        <w:numPr>
          <w:ilvl w:val="0"/>
          <w:numId w:val="28"/>
        </w:numPr>
        <w:rPr>
          <w:rFonts w:ascii="Arial" w:eastAsia="Times New Roman" w:hAnsi="Arial" w:cs="Arial"/>
          <w:b/>
          <w:bCs/>
          <w:i/>
          <w:iCs/>
          <w:sz w:val="20"/>
          <w:szCs w:val="20"/>
          <w:highlight w:val="green"/>
        </w:rPr>
      </w:pPr>
      <w:r w:rsidRPr="007E44BE">
        <w:rPr>
          <w:rFonts w:ascii="Arial" w:hAnsi="Arial" w:cs="Arial"/>
          <w:b/>
          <w:bCs/>
          <w:i/>
          <w:iCs/>
          <w:sz w:val="20"/>
          <w:szCs w:val="20"/>
          <w:highlight w:val="green"/>
        </w:rPr>
        <w:t>Sustainability – Conservation</w:t>
      </w:r>
    </w:p>
    <w:p w14:paraId="140D273B" w14:textId="77777777" w:rsidR="007E44BE" w:rsidRPr="007E44BE" w:rsidRDefault="007E44BE" w:rsidP="007E44BE">
      <w:pPr>
        <w:pStyle w:val="ListParagraph"/>
        <w:jc w:val="both"/>
        <w:rPr>
          <w:rFonts w:ascii="Arial" w:eastAsia="Times New Roman" w:hAnsi="Arial" w:cs="Arial"/>
          <w:sz w:val="20"/>
          <w:szCs w:val="20"/>
          <w:highlight w:val="green"/>
        </w:rPr>
      </w:pPr>
    </w:p>
    <w:p w14:paraId="51B27297" w14:textId="77777777" w:rsidR="004F7CD8" w:rsidRPr="007E44BE" w:rsidRDefault="004F7CD8" w:rsidP="004F7CD8">
      <w:pPr>
        <w:rPr>
          <w:rFonts w:ascii="Arial" w:hAnsi="Arial" w:cs="Arial"/>
          <w:sz w:val="20"/>
          <w:szCs w:val="20"/>
          <w:highlight w:val="green"/>
        </w:rPr>
      </w:pPr>
    </w:p>
    <w:p w14:paraId="79E07AFA" w14:textId="53833456" w:rsidR="004F7CD8" w:rsidRPr="007E44BE" w:rsidRDefault="004F7CD8" w:rsidP="004F7CD8">
      <w:pPr>
        <w:rPr>
          <w:rFonts w:ascii="Arial" w:hAnsi="Arial" w:cs="Arial"/>
          <w:sz w:val="20"/>
          <w:szCs w:val="20"/>
          <w:highlight w:val="green"/>
        </w:rPr>
      </w:pPr>
      <w:r w:rsidRPr="007E44BE">
        <w:rPr>
          <w:rFonts w:ascii="Arial" w:hAnsi="Arial" w:cs="Arial"/>
          <w:sz w:val="20"/>
          <w:szCs w:val="20"/>
        </w:rPr>
        <w:t xml:space="preserve">Insert these words in the </w:t>
      </w:r>
      <w:r w:rsidR="001933FB" w:rsidRPr="007E44BE">
        <w:rPr>
          <w:rFonts w:ascii="Arial" w:hAnsi="Arial" w:cs="Arial"/>
          <w:sz w:val="20"/>
          <w:szCs w:val="20"/>
        </w:rPr>
        <w:t>bad</w:t>
      </w:r>
      <w:r w:rsidRPr="007E44BE">
        <w:rPr>
          <w:rFonts w:ascii="Arial" w:hAnsi="Arial" w:cs="Arial"/>
          <w:sz w:val="20"/>
          <w:szCs w:val="20"/>
        </w:rPr>
        <w:t xml:space="preserve"> logo below</w:t>
      </w:r>
    </w:p>
    <w:p w14:paraId="33DAB145" w14:textId="760E0C48" w:rsidR="004F7CD8" w:rsidRPr="007E44BE" w:rsidRDefault="004F7CD8" w:rsidP="004F7CD8">
      <w:pPr>
        <w:rPr>
          <w:rFonts w:ascii="Arial" w:hAnsi="Arial" w:cs="Arial"/>
          <w:sz w:val="20"/>
          <w:szCs w:val="20"/>
        </w:rPr>
      </w:pPr>
      <w:r w:rsidRPr="007E44BE">
        <w:rPr>
          <w:rFonts w:ascii="Arial" w:hAnsi="Arial" w:cs="Arial"/>
          <w:sz w:val="20"/>
          <w:szCs w:val="20"/>
        </w:rPr>
        <w:t>SAILFISH CLUB</w:t>
      </w:r>
      <w:r w:rsidR="007E44BE">
        <w:rPr>
          <w:rFonts w:ascii="Arial" w:hAnsi="Arial" w:cs="Arial"/>
          <w:sz w:val="20"/>
          <w:szCs w:val="20"/>
        </w:rPr>
        <w:t xml:space="preserve"> - top</w:t>
      </w:r>
    </w:p>
    <w:p w14:paraId="67CF85FF" w14:textId="5D600C6D" w:rsidR="004F7CD8" w:rsidRPr="007E44BE" w:rsidRDefault="004F7CD8" w:rsidP="004F7CD8">
      <w:pPr>
        <w:rPr>
          <w:rFonts w:ascii="Arial" w:hAnsi="Arial" w:cs="Arial"/>
          <w:sz w:val="20"/>
          <w:szCs w:val="20"/>
        </w:rPr>
      </w:pPr>
      <w:r w:rsidRPr="007E44BE">
        <w:rPr>
          <w:rFonts w:ascii="Arial" w:hAnsi="Arial" w:cs="Arial"/>
          <w:sz w:val="20"/>
          <w:szCs w:val="20"/>
        </w:rPr>
        <w:t>SINCE 1972</w:t>
      </w:r>
      <w:r w:rsidR="007E44BE">
        <w:rPr>
          <w:rFonts w:ascii="Arial" w:hAnsi="Arial" w:cs="Arial"/>
          <w:sz w:val="20"/>
          <w:szCs w:val="20"/>
        </w:rPr>
        <w:t xml:space="preserve"> - middle</w:t>
      </w:r>
    </w:p>
    <w:p w14:paraId="1F5470FD" w14:textId="4D4DD5B1" w:rsidR="004F7CD8" w:rsidRPr="007E44BE" w:rsidRDefault="004F7CD8" w:rsidP="004F7CD8">
      <w:pPr>
        <w:rPr>
          <w:rFonts w:ascii="Arial" w:hAnsi="Arial" w:cs="Arial"/>
          <w:sz w:val="20"/>
          <w:szCs w:val="20"/>
        </w:rPr>
      </w:pPr>
      <w:r w:rsidRPr="007E44BE">
        <w:rPr>
          <w:rFonts w:ascii="Arial" w:hAnsi="Arial" w:cs="Arial"/>
          <w:sz w:val="20"/>
          <w:szCs w:val="20"/>
        </w:rPr>
        <w:t>GULF ANGLERS</w:t>
      </w:r>
      <w:r w:rsidR="00DB42AF">
        <w:rPr>
          <w:rFonts w:ascii="Arial" w:hAnsi="Arial" w:cs="Arial"/>
          <w:sz w:val="20"/>
          <w:szCs w:val="20"/>
        </w:rPr>
        <w:t>, GAME FISHING,</w:t>
      </w:r>
      <w:r w:rsidR="007E44BE">
        <w:rPr>
          <w:rFonts w:ascii="Arial" w:hAnsi="Arial" w:cs="Arial"/>
          <w:sz w:val="20"/>
          <w:szCs w:val="20"/>
        </w:rPr>
        <w:t xml:space="preserve"> or FISHING - bottom</w:t>
      </w:r>
    </w:p>
    <w:p w14:paraId="057F5C3A" w14:textId="77777777" w:rsidR="004F7CD8" w:rsidRPr="007E44BE" w:rsidRDefault="004F7CD8" w:rsidP="004F7CD8">
      <w:pPr>
        <w:rPr>
          <w:rFonts w:ascii="Arial" w:hAnsi="Arial" w:cs="Arial"/>
          <w:sz w:val="20"/>
          <w:szCs w:val="20"/>
        </w:rPr>
      </w:pPr>
    </w:p>
    <w:p w14:paraId="0201C709" w14:textId="2567008D" w:rsidR="004F7CD8" w:rsidRPr="007E44BE" w:rsidRDefault="004F7CD8" w:rsidP="004F7CD8">
      <w:pPr>
        <w:rPr>
          <w:rFonts w:ascii="Arial" w:hAnsi="Arial" w:cs="Arial"/>
          <w:sz w:val="20"/>
          <w:szCs w:val="20"/>
        </w:rPr>
      </w:pPr>
      <w:r w:rsidRPr="007E44BE">
        <w:rPr>
          <w:rFonts w:ascii="Arial" w:hAnsi="Arial" w:cs="Arial"/>
          <w:sz w:val="20"/>
          <w:szCs w:val="20"/>
        </w:rPr>
        <w:t>                             </w:t>
      </w:r>
      <w:r w:rsidRPr="007E44BE">
        <w:rPr>
          <w:rFonts w:ascii="Arial" w:hAnsi="Arial" w:cs="Arial"/>
          <w:noProof/>
          <w:sz w:val="20"/>
          <w:szCs w:val="20"/>
        </w:rPr>
        <w:drawing>
          <wp:inline distT="0" distB="0" distL="0" distR="0" wp14:anchorId="741C5384" wp14:editId="2D0EA1EE">
            <wp:extent cx="1905000" cy="1905000"/>
            <wp:effectExtent l="0" t="0" r="0" b="0"/>
            <wp:docPr id="4" name="Picture 4" descr="Image result for fishing club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ishing club logos"/>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14:paraId="193D4CF5" w14:textId="5EBCCCFB" w:rsidR="004F7CD8" w:rsidRPr="007E44BE" w:rsidRDefault="004F7CD8" w:rsidP="004F7CD8">
      <w:pPr>
        <w:rPr>
          <w:rFonts w:ascii="Arial" w:hAnsi="Arial" w:cs="Arial"/>
          <w:b/>
          <w:bCs/>
          <w:i/>
          <w:iCs/>
          <w:sz w:val="20"/>
          <w:szCs w:val="20"/>
        </w:rPr>
      </w:pPr>
      <w:r w:rsidRPr="007E44BE">
        <w:rPr>
          <w:rFonts w:ascii="Arial" w:hAnsi="Arial" w:cs="Arial"/>
          <w:b/>
          <w:bCs/>
          <w:i/>
          <w:iCs/>
          <w:sz w:val="20"/>
          <w:szCs w:val="20"/>
        </w:rPr>
        <w:t>                               Sustainability – Conservation</w:t>
      </w:r>
    </w:p>
    <w:p w14:paraId="7BC4966D" w14:textId="77777777" w:rsidR="004F7CD8" w:rsidRPr="007E44BE" w:rsidRDefault="004F7CD8" w:rsidP="004F7CD8">
      <w:pPr>
        <w:rPr>
          <w:rFonts w:ascii="Arial" w:hAnsi="Arial" w:cs="Arial"/>
          <w:sz w:val="20"/>
          <w:szCs w:val="20"/>
        </w:rPr>
      </w:pPr>
    </w:p>
    <w:p w14:paraId="1BB54665" w14:textId="4B2E97B4" w:rsidR="004F7CD8" w:rsidRDefault="004F7CD8">
      <w:pPr>
        <w:rPr>
          <w:rFonts w:ascii="Arial" w:hAnsi="Arial" w:cs="Arial"/>
          <w:sz w:val="20"/>
          <w:szCs w:val="20"/>
        </w:rPr>
      </w:pPr>
    </w:p>
    <w:p w14:paraId="77A70256" w14:textId="77777777" w:rsidR="00DB42AF" w:rsidRPr="00A56AF5" w:rsidRDefault="00DB42AF" w:rsidP="00DB42AF">
      <w:pPr>
        <w:rPr>
          <w:rFonts w:ascii="Arial" w:hAnsi="Arial" w:cs="Arial"/>
          <w:b/>
          <w:bCs/>
          <w:sz w:val="20"/>
          <w:szCs w:val="20"/>
        </w:rPr>
      </w:pPr>
      <w:r w:rsidRPr="00A56AF5">
        <w:rPr>
          <w:rFonts w:ascii="Arial" w:hAnsi="Arial" w:cs="Arial"/>
          <w:b/>
          <w:bCs/>
          <w:sz w:val="20"/>
          <w:szCs w:val="20"/>
          <w:highlight w:val="green"/>
        </w:rPr>
        <w:t xml:space="preserve">IMPORTANT:  This document is only to give you a feel </w:t>
      </w:r>
      <w:r>
        <w:rPr>
          <w:rFonts w:ascii="Arial" w:hAnsi="Arial" w:cs="Arial"/>
          <w:b/>
          <w:bCs/>
          <w:sz w:val="20"/>
          <w:szCs w:val="20"/>
          <w:highlight w:val="green"/>
        </w:rPr>
        <w:t xml:space="preserve">and understanding </w:t>
      </w:r>
      <w:r w:rsidRPr="00A56AF5">
        <w:rPr>
          <w:rFonts w:ascii="Arial" w:hAnsi="Arial" w:cs="Arial"/>
          <w:b/>
          <w:bCs/>
          <w:sz w:val="20"/>
          <w:szCs w:val="20"/>
          <w:highlight w:val="green"/>
        </w:rPr>
        <w:t xml:space="preserve">for what we would like to </w:t>
      </w:r>
      <w:r>
        <w:rPr>
          <w:rFonts w:ascii="Arial" w:hAnsi="Arial" w:cs="Arial"/>
          <w:b/>
          <w:bCs/>
          <w:sz w:val="20"/>
          <w:szCs w:val="20"/>
          <w:highlight w:val="green"/>
        </w:rPr>
        <w:t>accomplish</w:t>
      </w:r>
      <w:r w:rsidRPr="00A56AF5">
        <w:rPr>
          <w:rFonts w:ascii="Arial" w:hAnsi="Arial" w:cs="Arial"/>
          <w:b/>
          <w:bCs/>
          <w:sz w:val="20"/>
          <w:szCs w:val="20"/>
          <w:highlight w:val="green"/>
        </w:rPr>
        <w:t>.  DO NOT HESITATE to use your own imagination and ideas to capture the essence of what we are trying to accomplish</w:t>
      </w:r>
      <w:r>
        <w:rPr>
          <w:rFonts w:ascii="Arial" w:hAnsi="Arial" w:cs="Arial"/>
          <w:b/>
          <w:bCs/>
          <w:sz w:val="20"/>
          <w:szCs w:val="20"/>
          <w:highlight w:val="green"/>
        </w:rPr>
        <w:t>, but with your new vision</w:t>
      </w:r>
      <w:r w:rsidRPr="00A56AF5">
        <w:rPr>
          <w:rFonts w:ascii="Arial" w:hAnsi="Arial" w:cs="Arial"/>
          <w:b/>
          <w:bCs/>
          <w:sz w:val="20"/>
          <w:szCs w:val="20"/>
          <w:highlight w:val="green"/>
        </w:rPr>
        <w:t xml:space="preserve">.  We are totally open to new ideas, new </w:t>
      </w:r>
      <w:r>
        <w:rPr>
          <w:rFonts w:ascii="Arial" w:hAnsi="Arial" w:cs="Arial"/>
          <w:b/>
          <w:bCs/>
          <w:sz w:val="20"/>
          <w:szCs w:val="20"/>
          <w:highlight w:val="green"/>
        </w:rPr>
        <w:t>layouts</w:t>
      </w:r>
      <w:r w:rsidRPr="00A56AF5">
        <w:rPr>
          <w:rFonts w:ascii="Arial" w:hAnsi="Arial" w:cs="Arial"/>
          <w:b/>
          <w:bCs/>
          <w:sz w:val="20"/>
          <w:szCs w:val="20"/>
          <w:highlight w:val="green"/>
        </w:rPr>
        <w:t>, and ne</w:t>
      </w:r>
      <w:r>
        <w:rPr>
          <w:rFonts w:ascii="Arial" w:hAnsi="Arial" w:cs="Arial"/>
          <w:b/>
          <w:bCs/>
          <w:sz w:val="20"/>
          <w:szCs w:val="20"/>
          <w:highlight w:val="green"/>
        </w:rPr>
        <w:t xml:space="preserve">w configurations (square, round, rectangular, </w:t>
      </w:r>
      <w:proofErr w:type="spellStart"/>
      <w:r>
        <w:rPr>
          <w:rFonts w:ascii="Arial" w:hAnsi="Arial" w:cs="Arial"/>
          <w:b/>
          <w:bCs/>
          <w:sz w:val="20"/>
          <w:szCs w:val="20"/>
          <w:highlight w:val="green"/>
        </w:rPr>
        <w:t>etc</w:t>
      </w:r>
      <w:proofErr w:type="spellEnd"/>
      <w:r>
        <w:rPr>
          <w:rFonts w:ascii="Arial" w:hAnsi="Arial" w:cs="Arial"/>
          <w:b/>
          <w:bCs/>
          <w:sz w:val="20"/>
          <w:szCs w:val="20"/>
          <w:highlight w:val="green"/>
        </w:rPr>
        <w:t>….)</w:t>
      </w:r>
      <w:r>
        <w:rPr>
          <w:rFonts w:ascii="Arial" w:hAnsi="Arial" w:cs="Arial"/>
          <w:b/>
          <w:bCs/>
          <w:sz w:val="20"/>
          <w:szCs w:val="20"/>
        </w:rPr>
        <w:t xml:space="preserve"> </w:t>
      </w:r>
      <w:r w:rsidRPr="00A56AF5">
        <w:rPr>
          <w:rFonts w:ascii="Arial" w:hAnsi="Arial" w:cs="Arial"/>
          <w:b/>
          <w:bCs/>
          <w:sz w:val="20"/>
          <w:szCs w:val="20"/>
        </w:rPr>
        <w:t xml:space="preserve"> </w:t>
      </w:r>
    </w:p>
    <w:p w14:paraId="557EAC5B" w14:textId="77777777" w:rsidR="00DB42AF" w:rsidRPr="007E44BE" w:rsidRDefault="00DB42AF">
      <w:pPr>
        <w:rPr>
          <w:rFonts w:ascii="Arial" w:hAnsi="Arial" w:cs="Arial"/>
          <w:sz w:val="20"/>
          <w:szCs w:val="20"/>
        </w:rPr>
      </w:pPr>
    </w:p>
    <w:sectPr w:rsidR="00DB42AF" w:rsidRPr="007E44BE" w:rsidSect="001933FB">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47381E"/>
    <w:multiLevelType w:val="hybridMultilevel"/>
    <w:tmpl w:val="25B86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DF5320"/>
    <w:multiLevelType w:val="hybridMultilevel"/>
    <w:tmpl w:val="60E6F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3D824F3"/>
    <w:multiLevelType w:val="hybridMultilevel"/>
    <w:tmpl w:val="859400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A4801BF"/>
    <w:multiLevelType w:val="hybridMultilevel"/>
    <w:tmpl w:val="B5FC1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B4764B"/>
    <w:multiLevelType w:val="hybridMultilevel"/>
    <w:tmpl w:val="B5FC1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13"/>
  </w:num>
  <w:num w:numId="3">
    <w:abstractNumId w:val="10"/>
  </w:num>
  <w:num w:numId="4">
    <w:abstractNumId w:val="25"/>
  </w:num>
  <w:num w:numId="5">
    <w:abstractNumId w:val="14"/>
  </w:num>
  <w:num w:numId="6">
    <w:abstractNumId w:val="19"/>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7"/>
  </w:num>
  <w:num w:numId="20">
    <w:abstractNumId w:val="24"/>
  </w:num>
  <w:num w:numId="21">
    <w:abstractNumId w:val="20"/>
  </w:num>
  <w:num w:numId="22">
    <w:abstractNumId w:val="12"/>
  </w:num>
  <w:num w:numId="23">
    <w:abstractNumId w:val="2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2"/>
  </w:num>
  <w:num w:numId="27">
    <w:abstractNumId w:val="11"/>
  </w:num>
  <w:num w:numId="28">
    <w:abstractNumId w:val="18"/>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CD8"/>
    <w:rsid w:val="000E4B58"/>
    <w:rsid w:val="001933FB"/>
    <w:rsid w:val="004F7CD8"/>
    <w:rsid w:val="00645252"/>
    <w:rsid w:val="006D18A8"/>
    <w:rsid w:val="006D3D74"/>
    <w:rsid w:val="007E44BE"/>
    <w:rsid w:val="007F1328"/>
    <w:rsid w:val="0083569A"/>
    <w:rsid w:val="00A56AF5"/>
    <w:rsid w:val="00A9204E"/>
    <w:rsid w:val="00B52A01"/>
    <w:rsid w:val="00DB4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B17C3"/>
  <w15:chartTrackingRefBased/>
  <w15:docId w15:val="{1846370F-91DD-437F-8CB8-B5B6019CD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CD8"/>
    <w:rPr>
      <w:rFonts w:ascii="Calibri" w:hAnsi="Calibri" w:cs="Calibri"/>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qFormat/>
    <w:rsid w:val="004F7CD8"/>
    <w:pPr>
      <w:ind w:left="720"/>
    </w:pPr>
  </w:style>
  <w:style w:type="paragraph" w:customStyle="1" w:styleId="xmsonormal">
    <w:name w:val="x_msonormal"/>
    <w:basedOn w:val="Normal"/>
    <w:rsid w:val="004F7CD8"/>
  </w:style>
  <w:style w:type="paragraph" w:customStyle="1" w:styleId="font8">
    <w:name w:val="font_8"/>
    <w:basedOn w:val="Normal"/>
    <w:rsid w:val="001933FB"/>
    <w:pPr>
      <w:spacing w:before="100" w:beforeAutospacing="1" w:after="100" w:afterAutospacing="1"/>
    </w:pPr>
    <w:rPr>
      <w:rFonts w:ascii="Times New Roman" w:eastAsia="Times New Roman" w:hAnsi="Times New Roman" w:cs="Times New Roman"/>
      <w:sz w:val="24"/>
      <w:szCs w:val="24"/>
    </w:rPr>
  </w:style>
  <w:style w:type="character" w:customStyle="1" w:styleId="wixguard">
    <w:name w:val="wixguard"/>
    <w:basedOn w:val="DefaultParagraphFont"/>
    <w:rsid w:val="00193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906117">
      <w:bodyDiv w:val="1"/>
      <w:marLeft w:val="0"/>
      <w:marRight w:val="0"/>
      <w:marTop w:val="0"/>
      <w:marBottom w:val="0"/>
      <w:divBdr>
        <w:top w:val="none" w:sz="0" w:space="0" w:color="auto"/>
        <w:left w:val="none" w:sz="0" w:space="0" w:color="auto"/>
        <w:bottom w:val="none" w:sz="0" w:space="0" w:color="auto"/>
        <w:right w:val="none" w:sz="0" w:space="0" w:color="auto"/>
      </w:divBdr>
    </w:div>
    <w:div w:id="1307737571">
      <w:bodyDiv w:val="1"/>
      <w:marLeft w:val="0"/>
      <w:marRight w:val="0"/>
      <w:marTop w:val="0"/>
      <w:marBottom w:val="0"/>
      <w:divBdr>
        <w:top w:val="none" w:sz="0" w:space="0" w:color="auto"/>
        <w:left w:val="none" w:sz="0" w:space="0" w:color="auto"/>
        <w:bottom w:val="none" w:sz="0" w:space="0" w:color="auto"/>
        <w:right w:val="none" w:sz="0" w:space="0" w:color="auto"/>
      </w:divBdr>
    </w:div>
    <w:div w:id="1369066919">
      <w:bodyDiv w:val="1"/>
      <w:marLeft w:val="0"/>
      <w:marRight w:val="0"/>
      <w:marTop w:val="0"/>
      <w:marBottom w:val="0"/>
      <w:divBdr>
        <w:top w:val="none" w:sz="0" w:space="0" w:color="auto"/>
        <w:left w:val="none" w:sz="0" w:space="0" w:color="auto"/>
        <w:bottom w:val="none" w:sz="0" w:space="0" w:color="auto"/>
        <w:right w:val="none" w:sz="0" w:space="0" w:color="auto"/>
      </w:divBdr>
    </w:div>
    <w:div w:id="1564750016">
      <w:bodyDiv w:val="1"/>
      <w:marLeft w:val="0"/>
      <w:marRight w:val="0"/>
      <w:marTop w:val="0"/>
      <w:marBottom w:val="0"/>
      <w:divBdr>
        <w:top w:val="none" w:sz="0" w:space="0" w:color="auto"/>
        <w:left w:val="none" w:sz="0" w:space="0" w:color="auto"/>
        <w:bottom w:val="none" w:sz="0" w:space="0" w:color="auto"/>
        <w:right w:val="none" w:sz="0" w:space="0" w:color="auto"/>
      </w:divBdr>
    </w:div>
    <w:div w:id="167707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cid:image001.png@01D5F245.166B65A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image" Target="cid:image003.jpg@01D5F24B.495FC5E0" TargetMode="External"/><Relationship Id="rId10" Type="http://schemas.openxmlformats.org/officeDocument/2006/relationships/image" Target="cid:image002.jpg@01D5F142.0F364C90" TargetMode="Externa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ott%20-%20Pono\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93</TotalTime>
  <Pages>4</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 Pono</dc:creator>
  <cp:keywords/>
  <dc:description/>
  <cp:lastModifiedBy>Scott Webster</cp:lastModifiedBy>
  <cp:revision>7</cp:revision>
  <dcterms:created xsi:type="dcterms:W3CDTF">2020-03-11T21:10:00Z</dcterms:created>
  <dcterms:modified xsi:type="dcterms:W3CDTF">2020-03-23T21:52:00Z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